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611" w:rsidRPr="00574A49" w:rsidRDefault="00927611" w:rsidP="002030F4">
      <w:pPr>
        <w:spacing w:after="20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74A49">
        <w:rPr>
          <w:rFonts w:ascii="Arial" w:hAnsi="Arial" w:cs="Arial"/>
          <w:b/>
          <w:sz w:val="20"/>
          <w:szCs w:val="20"/>
        </w:rPr>
        <w:t>ANEXO I</w:t>
      </w:r>
    </w:p>
    <w:p w:rsidR="00927611" w:rsidRPr="00574A49" w:rsidRDefault="00AC5A2D" w:rsidP="00927611">
      <w:pPr>
        <w:tabs>
          <w:tab w:val="center" w:pos="4252"/>
          <w:tab w:val="left" w:pos="5298"/>
        </w:tabs>
        <w:spacing w:line="276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AC5A2D">
        <w:rPr>
          <w:rFonts w:ascii="Arial" w:hAnsi="Arial" w:cs="Arial"/>
          <w:b/>
          <w:caps/>
          <w:sz w:val="20"/>
          <w:szCs w:val="20"/>
        </w:rPr>
        <w:t>MODELO DE APRESENTAÇÃO DE PROPOSTA</w:t>
      </w:r>
    </w:p>
    <w:p w:rsidR="00927611" w:rsidRPr="00574A49" w:rsidRDefault="00927611" w:rsidP="00927611">
      <w:pPr>
        <w:tabs>
          <w:tab w:val="center" w:pos="4252"/>
          <w:tab w:val="left" w:pos="5298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927611" w:rsidRPr="00574A49" w:rsidRDefault="00927611" w:rsidP="00927611">
      <w:pPr>
        <w:tabs>
          <w:tab w:val="center" w:pos="4252"/>
          <w:tab w:val="left" w:pos="5298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4A49">
        <w:rPr>
          <w:rFonts w:ascii="Arial" w:hAnsi="Arial" w:cs="Arial"/>
          <w:b/>
          <w:bCs/>
          <w:sz w:val="20"/>
          <w:szCs w:val="20"/>
        </w:rPr>
        <w:t>À Empresa Brasileira de Hemoderivados e Biotecnologia – Hemobrás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74A49">
        <w:rPr>
          <w:rFonts w:ascii="Arial" w:hAnsi="Arial" w:cs="Arial"/>
          <w:bCs/>
          <w:sz w:val="20"/>
          <w:szCs w:val="20"/>
        </w:rPr>
        <w:t xml:space="preserve">CNPJ: </w:t>
      </w:r>
      <w:r w:rsidR="009314FD" w:rsidRPr="009314FD">
        <w:rPr>
          <w:rFonts w:ascii="Arial" w:hAnsi="Arial" w:cs="Arial"/>
          <w:bCs/>
          <w:sz w:val="20"/>
          <w:szCs w:val="20"/>
        </w:rPr>
        <w:t>07.607.851/000</w:t>
      </w:r>
      <w:r w:rsidR="00471B7A">
        <w:rPr>
          <w:rFonts w:ascii="Arial" w:hAnsi="Arial" w:cs="Arial"/>
          <w:bCs/>
          <w:sz w:val="20"/>
          <w:szCs w:val="20"/>
        </w:rPr>
        <w:t>4</w:t>
      </w:r>
      <w:r w:rsidR="009314FD" w:rsidRPr="009314FD">
        <w:rPr>
          <w:rFonts w:ascii="Arial" w:hAnsi="Arial" w:cs="Arial"/>
          <w:bCs/>
          <w:sz w:val="20"/>
          <w:szCs w:val="20"/>
        </w:rPr>
        <w:t>-</w:t>
      </w:r>
      <w:r w:rsidR="00471B7A">
        <w:rPr>
          <w:rFonts w:ascii="Arial" w:hAnsi="Arial" w:cs="Arial"/>
          <w:bCs/>
          <w:sz w:val="20"/>
          <w:szCs w:val="20"/>
        </w:rPr>
        <w:t>99</w:t>
      </w:r>
    </w:p>
    <w:p w:rsidR="00471B7A" w:rsidRDefault="00927611" w:rsidP="009314F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74A49">
        <w:rPr>
          <w:rFonts w:ascii="Arial" w:hAnsi="Arial" w:cs="Arial"/>
          <w:bCs/>
          <w:sz w:val="20"/>
          <w:szCs w:val="20"/>
        </w:rPr>
        <w:t xml:space="preserve">ENDEREÇO: </w:t>
      </w:r>
      <w:r w:rsidR="00471B7A" w:rsidRPr="00471B7A">
        <w:rPr>
          <w:rFonts w:ascii="Arial" w:hAnsi="Arial" w:cs="Arial"/>
          <w:bCs/>
          <w:sz w:val="20"/>
          <w:szCs w:val="20"/>
        </w:rPr>
        <w:t>Rua Professor Aloísio Pessoa de Araújo, nº 75, Edifício Boa Viagem Corpora</w:t>
      </w:r>
      <w:r w:rsidR="00471B7A">
        <w:rPr>
          <w:rFonts w:ascii="Arial" w:hAnsi="Arial" w:cs="Arial"/>
          <w:bCs/>
          <w:sz w:val="20"/>
          <w:szCs w:val="20"/>
        </w:rPr>
        <w:t xml:space="preserve">te, 8º e 9º andares, Boa </w:t>
      </w:r>
      <w:proofErr w:type="gramStart"/>
      <w:r w:rsidR="00471B7A">
        <w:rPr>
          <w:rFonts w:ascii="Arial" w:hAnsi="Arial" w:cs="Arial"/>
          <w:bCs/>
          <w:sz w:val="20"/>
          <w:szCs w:val="20"/>
        </w:rPr>
        <w:t>Viagem</w:t>
      </w:r>
      <w:proofErr w:type="gramEnd"/>
    </w:p>
    <w:p w:rsidR="009314FD" w:rsidRPr="009314FD" w:rsidRDefault="00471B7A" w:rsidP="009314F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71B7A">
        <w:rPr>
          <w:rFonts w:ascii="Arial" w:hAnsi="Arial" w:cs="Arial"/>
          <w:bCs/>
          <w:sz w:val="20"/>
          <w:szCs w:val="20"/>
        </w:rPr>
        <w:t>Recife-PE, CEP: 51.021-</w:t>
      </w:r>
      <w:proofErr w:type="gramStart"/>
      <w:r w:rsidRPr="00471B7A">
        <w:rPr>
          <w:rFonts w:ascii="Arial" w:hAnsi="Arial" w:cs="Arial"/>
          <w:bCs/>
          <w:sz w:val="20"/>
          <w:szCs w:val="20"/>
        </w:rPr>
        <w:t>410</w:t>
      </w:r>
      <w:proofErr w:type="gramEnd"/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 xml:space="preserve">Segue proposta comercial referente à </w:t>
      </w:r>
      <w:r w:rsidR="007906EC">
        <w:rPr>
          <w:rFonts w:ascii="Arial" w:hAnsi="Arial" w:cs="Arial"/>
          <w:sz w:val="20"/>
          <w:szCs w:val="20"/>
        </w:rPr>
        <w:t xml:space="preserve">licitação para </w:t>
      </w:r>
      <w:r w:rsidR="00AC5A2D">
        <w:rPr>
          <w:rFonts w:ascii="Arial" w:hAnsi="Arial" w:cs="Arial"/>
          <w:sz w:val="20"/>
          <w:szCs w:val="20"/>
        </w:rPr>
        <w:t>c</w:t>
      </w:r>
      <w:bookmarkStart w:id="0" w:name="_GoBack"/>
      <w:bookmarkEnd w:id="0"/>
      <w:r w:rsidR="00AC5A2D" w:rsidRPr="00AC5A2D">
        <w:rPr>
          <w:rFonts w:ascii="Arial" w:hAnsi="Arial" w:cs="Arial"/>
          <w:sz w:val="20"/>
          <w:szCs w:val="20"/>
        </w:rPr>
        <w:t>ontratação de serviço de agente de integração empresa-escola</w:t>
      </w:r>
      <w:r w:rsidR="007906EC" w:rsidRPr="00574A49">
        <w:rPr>
          <w:rFonts w:ascii="Arial" w:hAnsi="Arial" w:cs="Arial"/>
          <w:sz w:val="20"/>
          <w:szCs w:val="20"/>
        </w:rPr>
        <w:t>, de</w:t>
      </w:r>
      <w:r w:rsidRPr="00574A49">
        <w:rPr>
          <w:rFonts w:ascii="Arial" w:hAnsi="Arial" w:cs="Arial"/>
          <w:sz w:val="20"/>
          <w:szCs w:val="20"/>
        </w:rPr>
        <w:t xml:space="preserve"> acordo com os preços expostos abaixo:</w:t>
      </w:r>
    </w:p>
    <w:p w:rsidR="00927611" w:rsidRPr="00574A49" w:rsidRDefault="00927611" w:rsidP="00927611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114" w:type="dxa"/>
        <w:jc w:val="center"/>
        <w:tblInd w:w="-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4"/>
        <w:gridCol w:w="4465"/>
        <w:gridCol w:w="1276"/>
        <w:gridCol w:w="1079"/>
      </w:tblGrid>
      <w:tr w:rsidR="00FC2D68" w:rsidRPr="001172E6" w:rsidTr="00FC2D68">
        <w:trPr>
          <w:trHeight w:val="238"/>
          <w:jc w:val="center"/>
        </w:trPr>
        <w:tc>
          <w:tcPr>
            <w:tcW w:w="1294" w:type="dxa"/>
            <w:vMerge w:val="restart"/>
            <w:shd w:val="clear" w:color="auto" w:fill="BFBFBF"/>
            <w:vAlign w:val="center"/>
          </w:tcPr>
          <w:p w:rsidR="00FC2D68" w:rsidRPr="001172E6" w:rsidRDefault="00FC2D68" w:rsidP="0092761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  <w:r w:rsidRPr="001172E6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Item</w:t>
            </w:r>
          </w:p>
        </w:tc>
        <w:tc>
          <w:tcPr>
            <w:tcW w:w="4465" w:type="dxa"/>
            <w:vMerge w:val="restart"/>
            <w:shd w:val="clear" w:color="auto" w:fill="BFBFBF"/>
            <w:noWrap/>
            <w:vAlign w:val="center"/>
            <w:hideMark/>
          </w:tcPr>
          <w:p w:rsidR="00FC2D68" w:rsidRPr="001172E6" w:rsidRDefault="00FC2D68" w:rsidP="0092761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  <w:r w:rsidRPr="001172E6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DENOMINAÇÃO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:rsidR="00FC2D68" w:rsidRPr="001172E6" w:rsidRDefault="00FC2D68" w:rsidP="0092761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PERIODO</w:t>
            </w:r>
          </w:p>
        </w:tc>
        <w:tc>
          <w:tcPr>
            <w:tcW w:w="1079" w:type="dxa"/>
            <w:vMerge w:val="restart"/>
            <w:shd w:val="clear" w:color="auto" w:fill="BFBFBF"/>
            <w:vAlign w:val="center"/>
          </w:tcPr>
          <w:p w:rsidR="00FC2D68" w:rsidRDefault="00FC2D68" w:rsidP="00FC2D68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PREÇO TOTAL (r$)</w:t>
            </w:r>
          </w:p>
        </w:tc>
      </w:tr>
      <w:tr w:rsidR="00FC2D68" w:rsidRPr="001172E6" w:rsidTr="00FC2D68">
        <w:trPr>
          <w:trHeight w:val="416"/>
          <w:jc w:val="center"/>
        </w:trPr>
        <w:tc>
          <w:tcPr>
            <w:tcW w:w="1294" w:type="dxa"/>
            <w:vMerge/>
            <w:shd w:val="clear" w:color="auto" w:fill="BFBFBF"/>
          </w:tcPr>
          <w:p w:rsidR="00FC2D68" w:rsidRPr="001172E6" w:rsidRDefault="00FC2D68" w:rsidP="0092761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4465" w:type="dxa"/>
            <w:vMerge/>
            <w:shd w:val="clear" w:color="auto" w:fill="BFBFBF"/>
            <w:noWrap/>
            <w:vAlign w:val="center"/>
          </w:tcPr>
          <w:p w:rsidR="00FC2D68" w:rsidRPr="001172E6" w:rsidRDefault="00FC2D68" w:rsidP="0092761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FC2D68" w:rsidRPr="001172E6" w:rsidRDefault="00FC2D68" w:rsidP="0092761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1079" w:type="dxa"/>
            <w:vMerge/>
            <w:shd w:val="clear" w:color="auto" w:fill="BFBFBF"/>
          </w:tcPr>
          <w:p w:rsidR="00FC2D68" w:rsidRPr="001172E6" w:rsidRDefault="00FC2D68" w:rsidP="0092761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</w:p>
        </w:tc>
      </w:tr>
      <w:tr w:rsidR="00FC2D68" w:rsidRPr="001172E6" w:rsidTr="00FC2D68">
        <w:trPr>
          <w:trHeight w:val="416"/>
          <w:jc w:val="center"/>
        </w:trPr>
        <w:tc>
          <w:tcPr>
            <w:tcW w:w="1294" w:type="dxa"/>
            <w:vMerge/>
            <w:shd w:val="clear" w:color="auto" w:fill="BFBFBF"/>
          </w:tcPr>
          <w:p w:rsidR="00FC2D68" w:rsidRPr="001172E6" w:rsidRDefault="00FC2D68" w:rsidP="0092761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4465" w:type="dxa"/>
            <w:vMerge/>
            <w:shd w:val="clear" w:color="auto" w:fill="BFBFBF"/>
            <w:noWrap/>
            <w:vAlign w:val="center"/>
            <w:hideMark/>
          </w:tcPr>
          <w:p w:rsidR="00FC2D68" w:rsidRPr="001172E6" w:rsidRDefault="00FC2D68" w:rsidP="0092761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:rsidR="00FC2D68" w:rsidRPr="001172E6" w:rsidRDefault="00FC2D68" w:rsidP="0092761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1079" w:type="dxa"/>
            <w:vMerge/>
            <w:shd w:val="clear" w:color="auto" w:fill="BFBFBF"/>
          </w:tcPr>
          <w:p w:rsidR="00FC2D68" w:rsidRPr="001172E6" w:rsidRDefault="00FC2D68" w:rsidP="0092761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aps/>
                <w:sz w:val="18"/>
                <w:szCs w:val="18"/>
              </w:rPr>
            </w:pPr>
          </w:p>
        </w:tc>
      </w:tr>
      <w:tr w:rsidR="00FC2D68" w:rsidRPr="001172E6" w:rsidTr="00FC2D68">
        <w:trPr>
          <w:trHeight w:val="1130"/>
          <w:jc w:val="center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68" w:rsidRPr="001172E6" w:rsidRDefault="00FC2D68" w:rsidP="007906EC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1172E6">
              <w:rPr>
                <w:rFonts w:ascii="Arial" w:hAnsi="Arial" w:cs="Arial"/>
                <w:b/>
                <w:sz w:val="18"/>
                <w:szCs w:val="18"/>
              </w:rPr>
              <w:t xml:space="preserve">ITEM </w:t>
            </w: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D68" w:rsidRPr="007906EC" w:rsidRDefault="00FC2D68" w:rsidP="00927611">
            <w:pPr>
              <w:spacing w:line="276" w:lineRule="auto"/>
              <w:jc w:val="center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 w:rsidRPr="00FC2D68">
              <w:rPr>
                <w:rFonts w:ascii="Arial" w:hAnsi="Arial" w:cs="Arial"/>
                <w:i/>
                <w:sz w:val="18"/>
                <w:szCs w:val="18"/>
              </w:rPr>
              <w:t xml:space="preserve">Contratação de serviço de agente de integração empresa-escola, com o objetivo de admitir </w:t>
            </w:r>
            <w:proofErr w:type="gramStart"/>
            <w:r w:rsidRPr="00FC2D68">
              <w:rPr>
                <w:rFonts w:ascii="Arial" w:hAnsi="Arial" w:cs="Arial"/>
                <w:i/>
                <w:sz w:val="18"/>
                <w:szCs w:val="18"/>
              </w:rPr>
              <w:t>estagiários(</w:t>
            </w:r>
            <w:proofErr w:type="gramEnd"/>
            <w:r w:rsidRPr="00FC2D68">
              <w:rPr>
                <w:rFonts w:ascii="Arial" w:hAnsi="Arial" w:cs="Arial"/>
                <w:i/>
                <w:sz w:val="18"/>
                <w:szCs w:val="18"/>
              </w:rPr>
              <w:t>as) na condição de estudantes de educação superior e de ensino médio, vinculados(as) a estrutura do ensino público e/ou particular</w:t>
            </w:r>
          </w:p>
        </w:tc>
        <w:tc>
          <w:tcPr>
            <w:tcW w:w="1276" w:type="dxa"/>
            <w:vAlign w:val="center"/>
          </w:tcPr>
          <w:p w:rsidR="00FC2D68" w:rsidRPr="007906EC" w:rsidRDefault="00FC2D68" w:rsidP="00927611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caps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30 (trinta) meses</w:t>
            </w:r>
          </w:p>
        </w:tc>
        <w:tc>
          <w:tcPr>
            <w:tcW w:w="1079" w:type="dxa"/>
          </w:tcPr>
          <w:p w:rsidR="00FC2D68" w:rsidRPr="001172E6" w:rsidRDefault="00FC2D68" w:rsidP="0092761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27611" w:rsidRPr="00574A49" w:rsidRDefault="00927611" w:rsidP="0092761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 xml:space="preserve">De acordo com a planilha de preços exposta acima, nossa proposta tem preço global fixado em </w:t>
      </w:r>
      <w:proofErr w:type="gramStart"/>
      <w:r w:rsidRPr="00574A49">
        <w:rPr>
          <w:rFonts w:ascii="Arial" w:hAnsi="Arial" w:cs="Arial"/>
          <w:sz w:val="20"/>
          <w:szCs w:val="20"/>
        </w:rPr>
        <w:t>R$ ...</w:t>
      </w:r>
      <w:proofErr w:type="gramEnd"/>
      <w:r w:rsidRPr="00574A49">
        <w:rPr>
          <w:rFonts w:ascii="Arial" w:hAnsi="Arial" w:cs="Arial"/>
          <w:sz w:val="20"/>
          <w:szCs w:val="20"/>
        </w:rPr>
        <w:t>........ (</w:t>
      </w:r>
      <w:proofErr w:type="gramStart"/>
      <w:r w:rsidRPr="00574A49">
        <w:rPr>
          <w:rFonts w:ascii="Arial" w:hAnsi="Arial" w:cs="Arial"/>
          <w:sz w:val="20"/>
          <w:szCs w:val="20"/>
        </w:rPr>
        <w:t>................</w:t>
      </w:r>
      <w:proofErr w:type="gramEnd"/>
      <w:r w:rsidRPr="00574A49">
        <w:rPr>
          <w:rFonts w:ascii="Arial" w:hAnsi="Arial" w:cs="Arial"/>
          <w:sz w:val="20"/>
          <w:szCs w:val="20"/>
        </w:rPr>
        <w:t xml:space="preserve">). 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74A49">
        <w:rPr>
          <w:rFonts w:ascii="Arial" w:hAnsi="Arial" w:cs="Arial"/>
          <w:bCs/>
          <w:sz w:val="20"/>
          <w:szCs w:val="20"/>
        </w:rPr>
        <w:t>A validade desta proposta é de _____ (__________) dias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4A49">
        <w:rPr>
          <w:rFonts w:ascii="Arial" w:hAnsi="Arial" w:cs="Arial"/>
          <w:b/>
          <w:sz w:val="20"/>
          <w:szCs w:val="20"/>
        </w:rPr>
        <w:t>Declaramos que estamos de pleno acordo com todas as condições e especificações estabelecidas no Termo de Referência e seus Anexos, bem como aceitamos todas as obrigações e responsabilidades determinadas no Termo de Referência.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4A49">
        <w:rPr>
          <w:rFonts w:ascii="Arial" w:hAnsi="Arial" w:cs="Arial"/>
          <w:b/>
          <w:sz w:val="20"/>
          <w:szCs w:val="20"/>
        </w:rPr>
        <w:t>Declaramos que 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4A49">
        <w:rPr>
          <w:rFonts w:ascii="Arial" w:hAnsi="Arial" w:cs="Arial"/>
          <w:b/>
          <w:sz w:val="20"/>
          <w:szCs w:val="20"/>
          <w:u w:val="single"/>
        </w:rPr>
        <w:t>DADOS DA EMPRESA PARA EFEITO DA EVENTUAL CONTRATAÇÃO</w:t>
      </w:r>
      <w:r w:rsidRPr="00574A49">
        <w:rPr>
          <w:rFonts w:ascii="Arial" w:hAnsi="Arial" w:cs="Arial"/>
          <w:sz w:val="20"/>
          <w:szCs w:val="20"/>
        </w:rPr>
        <w:t>: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74A49">
        <w:rPr>
          <w:rFonts w:ascii="Arial" w:hAnsi="Arial" w:cs="Arial"/>
          <w:b/>
          <w:sz w:val="20"/>
          <w:szCs w:val="20"/>
          <w:u w:val="single"/>
        </w:rPr>
        <w:t>EMPRESA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>Nome Empresa: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>CNPJ: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>Insc. Est.: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 xml:space="preserve">Endereço Comercial: 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>Cidade:</w:t>
      </w:r>
    </w:p>
    <w:p w:rsidR="00927611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B5573" w:rsidRPr="00574A49" w:rsidRDefault="00AB5573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74A49">
        <w:rPr>
          <w:rFonts w:ascii="Arial" w:hAnsi="Arial" w:cs="Arial"/>
          <w:b/>
          <w:sz w:val="20"/>
          <w:szCs w:val="20"/>
          <w:u w:val="single"/>
        </w:rPr>
        <w:t>DADOS BANCÁRIOS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>Nome Empresa: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>Banco: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 xml:space="preserve">Agência: 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 xml:space="preserve">Conta Corrente: 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74A49">
        <w:rPr>
          <w:rFonts w:ascii="Arial" w:hAnsi="Arial" w:cs="Arial"/>
          <w:b/>
          <w:sz w:val="20"/>
          <w:szCs w:val="20"/>
          <w:u w:val="single"/>
        </w:rPr>
        <w:t>ENDEREÇO PARA CORRESPONDÊNCIA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 xml:space="preserve">Endereço Comercial: 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 xml:space="preserve">Cidade: 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 xml:space="preserve">Estado: 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 xml:space="preserve">CEP: 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>(Local)</w:t>
      </w:r>
      <w:proofErr w:type="gramStart"/>
      <w:r w:rsidRPr="00574A49">
        <w:rPr>
          <w:rFonts w:ascii="Arial" w:hAnsi="Arial" w:cs="Arial"/>
          <w:sz w:val="20"/>
          <w:szCs w:val="20"/>
        </w:rPr>
        <w:t>......</w:t>
      </w:r>
      <w:r w:rsidR="00AD6026">
        <w:rPr>
          <w:rFonts w:ascii="Arial" w:hAnsi="Arial" w:cs="Arial"/>
          <w:sz w:val="20"/>
          <w:szCs w:val="20"/>
        </w:rPr>
        <w:t>.......................</w:t>
      </w:r>
      <w:proofErr w:type="gramEnd"/>
      <w:r w:rsidR="00AD6026">
        <w:rPr>
          <w:rFonts w:ascii="Arial" w:hAnsi="Arial" w:cs="Arial"/>
          <w:sz w:val="20"/>
          <w:szCs w:val="20"/>
        </w:rPr>
        <w:t>, de 20</w:t>
      </w:r>
      <w:r w:rsidR="00471B7A">
        <w:rPr>
          <w:rFonts w:ascii="Arial" w:hAnsi="Arial" w:cs="Arial"/>
          <w:sz w:val="20"/>
          <w:szCs w:val="20"/>
        </w:rPr>
        <w:t>__</w:t>
      </w:r>
      <w:r w:rsidRPr="00574A49">
        <w:rPr>
          <w:rFonts w:ascii="Arial" w:hAnsi="Arial" w:cs="Arial"/>
          <w:sz w:val="20"/>
          <w:szCs w:val="20"/>
        </w:rPr>
        <w:t>.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proofErr w:type="gramStart"/>
      <w:r w:rsidRPr="00574A49">
        <w:rPr>
          <w:rFonts w:ascii="Arial" w:hAnsi="Arial" w:cs="Arial"/>
          <w:sz w:val="20"/>
          <w:szCs w:val="20"/>
        </w:rPr>
        <w:t>...........................................................................</w:t>
      </w:r>
      <w:proofErr w:type="gramEnd"/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4A49">
        <w:rPr>
          <w:rFonts w:ascii="Arial" w:hAnsi="Arial" w:cs="Arial"/>
          <w:sz w:val="20"/>
          <w:szCs w:val="20"/>
        </w:rPr>
        <w:t>(Assinatura do representante legal e carimbo)</w:t>
      </w: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27611" w:rsidRPr="00574A49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927611" w:rsidRPr="00AF38AA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38AA">
        <w:rPr>
          <w:rFonts w:ascii="Arial" w:hAnsi="Arial" w:cs="Arial"/>
          <w:b/>
          <w:sz w:val="20"/>
          <w:szCs w:val="20"/>
          <w:u w:val="single"/>
        </w:rPr>
        <w:t>NOTAS</w:t>
      </w:r>
    </w:p>
    <w:p w:rsidR="00927611" w:rsidRPr="00AF38AA" w:rsidRDefault="00927611" w:rsidP="009276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38AA">
        <w:rPr>
          <w:rFonts w:ascii="Arial" w:hAnsi="Arial" w:cs="Arial"/>
          <w:b/>
          <w:bCs/>
          <w:sz w:val="20"/>
          <w:szCs w:val="20"/>
        </w:rPr>
        <w:t xml:space="preserve">1) </w:t>
      </w:r>
      <w:r w:rsidRPr="00AF38AA">
        <w:rPr>
          <w:rFonts w:ascii="Arial" w:hAnsi="Arial" w:cs="Arial"/>
          <w:sz w:val="20"/>
          <w:szCs w:val="20"/>
        </w:rPr>
        <w:t xml:space="preserve">Este documento deverá ser emitido em papel </w:t>
      </w:r>
      <w:r w:rsidR="00AF38AA">
        <w:rPr>
          <w:rFonts w:ascii="Arial" w:hAnsi="Arial" w:cs="Arial"/>
          <w:sz w:val="20"/>
          <w:szCs w:val="20"/>
        </w:rPr>
        <w:t>timbrado d</w:t>
      </w:r>
      <w:r w:rsidRPr="00AF38AA">
        <w:rPr>
          <w:rFonts w:ascii="Arial" w:hAnsi="Arial" w:cs="Arial"/>
          <w:sz w:val="20"/>
          <w:szCs w:val="20"/>
        </w:rPr>
        <w:t>o Licitante.</w:t>
      </w:r>
    </w:p>
    <w:p w:rsidR="00927611" w:rsidRPr="00AF38AA" w:rsidRDefault="00927611" w:rsidP="005F3F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F38AA">
        <w:rPr>
          <w:rFonts w:ascii="Arial" w:hAnsi="Arial" w:cs="Arial"/>
          <w:b/>
          <w:bCs/>
          <w:sz w:val="20"/>
          <w:szCs w:val="20"/>
        </w:rPr>
        <w:t xml:space="preserve">2) </w:t>
      </w:r>
      <w:r w:rsidRPr="00AF38AA">
        <w:rPr>
          <w:rFonts w:ascii="Arial" w:hAnsi="Arial" w:cs="Arial"/>
          <w:sz w:val="20"/>
          <w:szCs w:val="20"/>
        </w:rPr>
        <w:t xml:space="preserve">O prazo mínimo de validade da proposta será de 60 </w:t>
      </w:r>
      <w:r w:rsidR="00AF38AA">
        <w:rPr>
          <w:rFonts w:ascii="Arial" w:hAnsi="Arial" w:cs="Arial"/>
          <w:sz w:val="20"/>
          <w:szCs w:val="20"/>
        </w:rPr>
        <w:t xml:space="preserve">(sessenta) </w:t>
      </w:r>
      <w:r w:rsidRPr="00AF38AA">
        <w:rPr>
          <w:rFonts w:ascii="Arial" w:hAnsi="Arial" w:cs="Arial"/>
          <w:sz w:val="20"/>
          <w:szCs w:val="20"/>
        </w:rPr>
        <w:t>dias a contar da sessão pública.</w:t>
      </w:r>
    </w:p>
    <w:sectPr w:rsidR="00927611" w:rsidRPr="00AF38AA" w:rsidSect="00057BE4">
      <w:headerReference w:type="default" r:id="rId9"/>
      <w:footerReference w:type="default" r:id="rId10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673" w:rsidRDefault="00F16673">
      <w:r>
        <w:separator/>
      </w:r>
    </w:p>
  </w:endnote>
  <w:endnote w:type="continuationSeparator" w:id="0">
    <w:p w:rsidR="00F16673" w:rsidRDefault="00F16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pranq eco sans">
    <w:altName w:val="Ecofont_Spranq_eco_Sans"/>
    <w:charset w:val="00"/>
    <w:family w:val="swiss"/>
    <w:pitch w:val="variable"/>
    <w:sig w:usb0="00000003" w:usb1="1000204A" w:usb2="00000000" w:usb3="00000000" w:csb0="00000001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haparral Pro">
    <w:altName w:val="Chaparral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673" w:rsidRDefault="00F16673">
    <w:pPr>
      <w:pStyle w:val="Rodap"/>
      <w:jc w:val="right"/>
    </w:pPr>
  </w:p>
  <w:p w:rsidR="00F16673" w:rsidRDefault="00F16673" w:rsidP="0072742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673" w:rsidRDefault="00F16673">
      <w:r>
        <w:separator/>
      </w:r>
    </w:p>
  </w:footnote>
  <w:footnote w:type="continuationSeparator" w:id="0">
    <w:p w:rsidR="00F16673" w:rsidRDefault="00F16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673" w:rsidRDefault="00F16673" w:rsidP="006450F5">
    <w:pPr>
      <w:pStyle w:val="Cabealho"/>
      <w:rPr>
        <w:b/>
      </w:rPr>
    </w:pPr>
    <w:r>
      <w:rPr>
        <w:noProof/>
      </w:rPr>
      <w:drawing>
        <wp:inline distT="0" distB="0" distL="0" distR="0" wp14:anchorId="6457D395" wp14:editId="185CEE4C">
          <wp:extent cx="1477645" cy="1031240"/>
          <wp:effectExtent l="0" t="0" r="8255" b="0"/>
          <wp:docPr id="2" name="Imagem 2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hemobras_2 [Converted]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103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pStyle w:val="TITULO1ESQ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/>
      </w:rPr>
    </w:lvl>
  </w:abstractNum>
  <w:abstractNum w:abstractNumId="2">
    <w:nsid w:val="00000002"/>
    <w:multiLevelType w:val="singleLevel"/>
    <w:tmpl w:val="00000002"/>
    <w:name w:val="WW8Num8"/>
    <w:lvl w:ilvl="0">
      <w:start w:val="1"/>
      <w:numFmt w:val="lowerLetter"/>
      <w:pStyle w:val="Commarcadores"/>
      <w:lvlText w:val="%1)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3">
    <w:nsid w:val="00000003"/>
    <w:multiLevelType w:val="singleLevel"/>
    <w:tmpl w:val="00000003"/>
    <w:name w:val="WW8Num9"/>
    <w:lvl w:ilvl="0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cs="Times New Roman"/>
      </w:rPr>
    </w:lvl>
  </w:abstractNum>
  <w:abstractNum w:abstractNumId="4">
    <w:nsid w:val="00000004"/>
    <w:multiLevelType w:val="multilevel"/>
    <w:tmpl w:val="00000004"/>
    <w:name w:val="WW8Num12"/>
    <w:lvl w:ilvl="0">
      <w:start w:val="1"/>
      <w:numFmt w:val="decimal"/>
      <w:pStyle w:val="TITULO2ESQ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/>
      </w:rPr>
    </w:lvl>
  </w:abstractNum>
  <w:abstractNum w:abstractNumId="5">
    <w:nsid w:val="00000005"/>
    <w:multiLevelType w:val="multilevel"/>
    <w:tmpl w:val="2C867270"/>
    <w:name w:val="WW8Num5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cs="Arial"/>
        <w:b/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-284"/>
        </w:tabs>
        <w:ind w:left="0" w:firstLine="0"/>
      </w:pPr>
      <w:rPr>
        <w:rFonts w:cs="Arial"/>
        <w:b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rFonts w:cs="Arial"/>
        <w:b/>
        <w:i w:val="0"/>
        <w:strike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985" w:firstLine="0"/>
      </w:pPr>
      <w:rPr>
        <w:rFonts w:cs="Arial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2835" w:firstLine="0"/>
      </w:pPr>
      <w:rPr>
        <w:rFonts w:cs="Arial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08194E16"/>
    <w:multiLevelType w:val="multilevel"/>
    <w:tmpl w:val="1BAE4EE8"/>
    <w:styleLink w:val="Estilo3"/>
    <w:lvl w:ilvl="0">
      <w:start w:val="1"/>
      <w:numFmt w:val="decimal"/>
      <w:lvlText w:val="9.%1"/>
      <w:lvlJc w:val="left"/>
      <w:pPr>
        <w:ind w:left="862" w:hanging="360"/>
      </w:pPr>
      <w:rPr>
        <w:rFonts w:hint="default"/>
      </w:rPr>
    </w:lvl>
    <w:lvl w:ilvl="1">
      <w:start w:val="1"/>
      <w:numFmt w:val="none"/>
      <w:lvlText w:val="9.1.1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7">
    <w:nsid w:val="171B0EA9"/>
    <w:multiLevelType w:val="multilevel"/>
    <w:tmpl w:val="33C0D07E"/>
    <w:styleLink w:val="Estilo1"/>
    <w:lvl w:ilvl="0">
      <w:start w:val="1"/>
      <w:numFmt w:val="decimal"/>
      <w:lvlText w:val="8.%1"/>
      <w:lvlJc w:val="left"/>
      <w:pPr>
        <w:ind w:left="720" w:hanging="360"/>
      </w:pPr>
      <w:rPr>
        <w:rFonts w:ascii="Spranq eco sans" w:hAnsi="Spranq eco sans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8004E"/>
    <w:multiLevelType w:val="multilevel"/>
    <w:tmpl w:val="7C649F58"/>
    <w:styleLink w:val="Estilo5"/>
    <w:lvl w:ilvl="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B546E2"/>
    <w:multiLevelType w:val="multilevel"/>
    <w:tmpl w:val="E35E3B82"/>
    <w:styleLink w:val="Estilo2"/>
    <w:lvl w:ilvl="0">
      <w:start w:val="1"/>
      <w:numFmt w:val="decimal"/>
      <w:lvlText w:val="8.%1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A2C0733"/>
    <w:multiLevelType w:val="multilevel"/>
    <w:tmpl w:val="44667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9131C6D"/>
    <w:multiLevelType w:val="multilevel"/>
    <w:tmpl w:val="B9DA744C"/>
    <w:styleLink w:val="Estilo4"/>
    <w:lvl w:ilvl="0">
      <w:start w:val="16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15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7CAD4E96"/>
    <w:multiLevelType w:val="multilevel"/>
    <w:tmpl w:val="0D248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6"/>
  </w:num>
  <w:num w:numId="5">
    <w:abstractNumId w:val="12"/>
  </w:num>
  <w:num w:numId="6">
    <w:abstractNumId w:val="8"/>
  </w:num>
  <w:num w:numId="7">
    <w:abstractNumId w:val="1"/>
  </w:num>
  <w:num w:numId="8">
    <w:abstractNumId w:val="2"/>
  </w:num>
  <w:num w:numId="9">
    <w:abstractNumId w:val="4"/>
  </w:num>
  <w:num w:numId="10">
    <w:abstractNumId w:val="11"/>
  </w:num>
  <w:num w:numId="11">
    <w:abstractNumId w:val="10"/>
  </w:num>
  <w:num w:numId="12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B63"/>
    <w:rsid w:val="0000236D"/>
    <w:rsid w:val="00002695"/>
    <w:rsid w:val="00003298"/>
    <w:rsid w:val="00006DC9"/>
    <w:rsid w:val="0002260C"/>
    <w:rsid w:val="0002306D"/>
    <w:rsid w:val="00023635"/>
    <w:rsid w:val="000242C8"/>
    <w:rsid w:val="00025115"/>
    <w:rsid w:val="00026C58"/>
    <w:rsid w:val="00027155"/>
    <w:rsid w:val="000273CA"/>
    <w:rsid w:val="000318BA"/>
    <w:rsid w:val="00032521"/>
    <w:rsid w:val="00033B49"/>
    <w:rsid w:val="00034A29"/>
    <w:rsid w:val="00040957"/>
    <w:rsid w:val="00044A84"/>
    <w:rsid w:val="00045F1F"/>
    <w:rsid w:val="00046CFE"/>
    <w:rsid w:val="00047D73"/>
    <w:rsid w:val="0005351A"/>
    <w:rsid w:val="00056433"/>
    <w:rsid w:val="00056CCC"/>
    <w:rsid w:val="00057BE4"/>
    <w:rsid w:val="00057F05"/>
    <w:rsid w:val="00060414"/>
    <w:rsid w:val="000613C5"/>
    <w:rsid w:val="00062519"/>
    <w:rsid w:val="000626A9"/>
    <w:rsid w:val="00062853"/>
    <w:rsid w:val="00064D09"/>
    <w:rsid w:val="0006537A"/>
    <w:rsid w:val="00065522"/>
    <w:rsid w:val="000670EC"/>
    <w:rsid w:val="000677A2"/>
    <w:rsid w:val="0007014A"/>
    <w:rsid w:val="00070EA5"/>
    <w:rsid w:val="0007290C"/>
    <w:rsid w:val="00072F20"/>
    <w:rsid w:val="000742AB"/>
    <w:rsid w:val="000748E7"/>
    <w:rsid w:val="0007605C"/>
    <w:rsid w:val="00076CBC"/>
    <w:rsid w:val="000779C7"/>
    <w:rsid w:val="00080F80"/>
    <w:rsid w:val="00081098"/>
    <w:rsid w:val="000868F6"/>
    <w:rsid w:val="00087EF2"/>
    <w:rsid w:val="00090F5D"/>
    <w:rsid w:val="00092759"/>
    <w:rsid w:val="00094321"/>
    <w:rsid w:val="000948D6"/>
    <w:rsid w:val="000A0805"/>
    <w:rsid w:val="000A0C3E"/>
    <w:rsid w:val="000A102A"/>
    <w:rsid w:val="000A1A7B"/>
    <w:rsid w:val="000A1B88"/>
    <w:rsid w:val="000A23DA"/>
    <w:rsid w:val="000A674F"/>
    <w:rsid w:val="000B6772"/>
    <w:rsid w:val="000B6C10"/>
    <w:rsid w:val="000B7B55"/>
    <w:rsid w:val="000C1234"/>
    <w:rsid w:val="000C123B"/>
    <w:rsid w:val="000C21AD"/>
    <w:rsid w:val="000C2C16"/>
    <w:rsid w:val="000C4455"/>
    <w:rsid w:val="000C670A"/>
    <w:rsid w:val="000C7497"/>
    <w:rsid w:val="000D2AC3"/>
    <w:rsid w:val="000D59BA"/>
    <w:rsid w:val="000D7C8E"/>
    <w:rsid w:val="000E0548"/>
    <w:rsid w:val="000E6F5D"/>
    <w:rsid w:val="000E742A"/>
    <w:rsid w:val="000F1C1C"/>
    <w:rsid w:val="000F4088"/>
    <w:rsid w:val="000F4F96"/>
    <w:rsid w:val="000F507B"/>
    <w:rsid w:val="000F5A07"/>
    <w:rsid w:val="000F7DFA"/>
    <w:rsid w:val="00100990"/>
    <w:rsid w:val="00104823"/>
    <w:rsid w:val="00105707"/>
    <w:rsid w:val="001103FF"/>
    <w:rsid w:val="00113EEB"/>
    <w:rsid w:val="00114EFB"/>
    <w:rsid w:val="001172E6"/>
    <w:rsid w:val="001219B0"/>
    <w:rsid w:val="00124990"/>
    <w:rsid w:val="00127362"/>
    <w:rsid w:val="001304C0"/>
    <w:rsid w:val="001315F2"/>
    <w:rsid w:val="00133654"/>
    <w:rsid w:val="00134AEA"/>
    <w:rsid w:val="0014004B"/>
    <w:rsid w:val="00141751"/>
    <w:rsid w:val="00141FF2"/>
    <w:rsid w:val="0014315F"/>
    <w:rsid w:val="0014325E"/>
    <w:rsid w:val="00146BDF"/>
    <w:rsid w:val="001504AF"/>
    <w:rsid w:val="001516EA"/>
    <w:rsid w:val="00151725"/>
    <w:rsid w:val="00151825"/>
    <w:rsid w:val="00153E25"/>
    <w:rsid w:val="00154505"/>
    <w:rsid w:val="001566B8"/>
    <w:rsid w:val="0015684D"/>
    <w:rsid w:val="00157ADF"/>
    <w:rsid w:val="00160BBD"/>
    <w:rsid w:val="00160DA4"/>
    <w:rsid w:val="0016584A"/>
    <w:rsid w:val="0016645C"/>
    <w:rsid w:val="00166696"/>
    <w:rsid w:val="00167E3A"/>
    <w:rsid w:val="0017038C"/>
    <w:rsid w:val="00170CE1"/>
    <w:rsid w:val="00174CAA"/>
    <w:rsid w:val="00177CD5"/>
    <w:rsid w:val="001817D2"/>
    <w:rsid w:val="00183360"/>
    <w:rsid w:val="00183DB5"/>
    <w:rsid w:val="00184086"/>
    <w:rsid w:val="001904A8"/>
    <w:rsid w:val="00191AE8"/>
    <w:rsid w:val="001939A6"/>
    <w:rsid w:val="0019793F"/>
    <w:rsid w:val="001A1732"/>
    <w:rsid w:val="001A293D"/>
    <w:rsid w:val="001A2B5D"/>
    <w:rsid w:val="001A2CE9"/>
    <w:rsid w:val="001A3A05"/>
    <w:rsid w:val="001A3E18"/>
    <w:rsid w:val="001A78EA"/>
    <w:rsid w:val="001B005B"/>
    <w:rsid w:val="001B2CE2"/>
    <w:rsid w:val="001C3F32"/>
    <w:rsid w:val="001C48B6"/>
    <w:rsid w:val="001C4C04"/>
    <w:rsid w:val="001C5989"/>
    <w:rsid w:val="001C6129"/>
    <w:rsid w:val="001C694F"/>
    <w:rsid w:val="001C721E"/>
    <w:rsid w:val="001D2151"/>
    <w:rsid w:val="001E2691"/>
    <w:rsid w:val="001E3AAF"/>
    <w:rsid w:val="001F0A6E"/>
    <w:rsid w:val="001F39FA"/>
    <w:rsid w:val="001F599B"/>
    <w:rsid w:val="001F6979"/>
    <w:rsid w:val="001F7755"/>
    <w:rsid w:val="001F7F6B"/>
    <w:rsid w:val="00201046"/>
    <w:rsid w:val="00201629"/>
    <w:rsid w:val="00202A04"/>
    <w:rsid w:val="002030F4"/>
    <w:rsid w:val="00205197"/>
    <w:rsid w:val="0020593D"/>
    <w:rsid w:val="00207B98"/>
    <w:rsid w:val="00210001"/>
    <w:rsid w:val="0021106D"/>
    <w:rsid w:val="00211FE3"/>
    <w:rsid w:val="00213B95"/>
    <w:rsid w:val="00221BA5"/>
    <w:rsid w:val="00222980"/>
    <w:rsid w:val="002241A2"/>
    <w:rsid w:val="002256C4"/>
    <w:rsid w:val="00230FE5"/>
    <w:rsid w:val="00231E9C"/>
    <w:rsid w:val="00234535"/>
    <w:rsid w:val="00240B17"/>
    <w:rsid w:val="00241329"/>
    <w:rsid w:val="00241D78"/>
    <w:rsid w:val="00245D06"/>
    <w:rsid w:val="00246DAE"/>
    <w:rsid w:val="00247766"/>
    <w:rsid w:val="00247989"/>
    <w:rsid w:val="0025080F"/>
    <w:rsid w:val="0025146A"/>
    <w:rsid w:val="002517FF"/>
    <w:rsid w:val="002538B4"/>
    <w:rsid w:val="002538E3"/>
    <w:rsid w:val="00255526"/>
    <w:rsid w:val="00255C24"/>
    <w:rsid w:val="00260802"/>
    <w:rsid w:val="00260BC9"/>
    <w:rsid w:val="00261C2E"/>
    <w:rsid w:val="0026213F"/>
    <w:rsid w:val="0026386A"/>
    <w:rsid w:val="002642CC"/>
    <w:rsid w:val="00267125"/>
    <w:rsid w:val="00267B22"/>
    <w:rsid w:val="00271CA2"/>
    <w:rsid w:val="00271CB6"/>
    <w:rsid w:val="0027301A"/>
    <w:rsid w:val="00276ECC"/>
    <w:rsid w:val="00277876"/>
    <w:rsid w:val="00280D22"/>
    <w:rsid w:val="00281187"/>
    <w:rsid w:val="00285860"/>
    <w:rsid w:val="00286C8C"/>
    <w:rsid w:val="0028765E"/>
    <w:rsid w:val="0029037D"/>
    <w:rsid w:val="0029042C"/>
    <w:rsid w:val="00291056"/>
    <w:rsid w:val="00291514"/>
    <w:rsid w:val="002937D4"/>
    <w:rsid w:val="002941E7"/>
    <w:rsid w:val="002A0C12"/>
    <w:rsid w:val="002A3902"/>
    <w:rsid w:val="002A3CC2"/>
    <w:rsid w:val="002A4371"/>
    <w:rsid w:val="002A58DD"/>
    <w:rsid w:val="002C54C1"/>
    <w:rsid w:val="002D1FE9"/>
    <w:rsid w:val="002D20ED"/>
    <w:rsid w:val="002D786F"/>
    <w:rsid w:val="002D78B4"/>
    <w:rsid w:val="002D7C8E"/>
    <w:rsid w:val="002E05AE"/>
    <w:rsid w:val="002E1562"/>
    <w:rsid w:val="002E160F"/>
    <w:rsid w:val="002E161A"/>
    <w:rsid w:val="002E1E70"/>
    <w:rsid w:val="002E384F"/>
    <w:rsid w:val="002E3F91"/>
    <w:rsid w:val="002E42FE"/>
    <w:rsid w:val="002E480D"/>
    <w:rsid w:val="002E5F6B"/>
    <w:rsid w:val="002E7EA4"/>
    <w:rsid w:val="002F0519"/>
    <w:rsid w:val="002F084D"/>
    <w:rsid w:val="002F28F6"/>
    <w:rsid w:val="002F308B"/>
    <w:rsid w:val="002F3487"/>
    <w:rsid w:val="002F4564"/>
    <w:rsid w:val="002F6A48"/>
    <w:rsid w:val="002F6E63"/>
    <w:rsid w:val="002F6F92"/>
    <w:rsid w:val="00300F2F"/>
    <w:rsid w:val="00304C2A"/>
    <w:rsid w:val="00310B4A"/>
    <w:rsid w:val="0031216A"/>
    <w:rsid w:val="00320567"/>
    <w:rsid w:val="00322EB7"/>
    <w:rsid w:val="003238C3"/>
    <w:rsid w:val="00324BCD"/>
    <w:rsid w:val="00324F30"/>
    <w:rsid w:val="00325023"/>
    <w:rsid w:val="00325BFA"/>
    <w:rsid w:val="00325FD8"/>
    <w:rsid w:val="003265B9"/>
    <w:rsid w:val="00327232"/>
    <w:rsid w:val="00331182"/>
    <w:rsid w:val="00336357"/>
    <w:rsid w:val="003402EE"/>
    <w:rsid w:val="00340C7F"/>
    <w:rsid w:val="00340EE0"/>
    <w:rsid w:val="00343032"/>
    <w:rsid w:val="0034388D"/>
    <w:rsid w:val="0034638A"/>
    <w:rsid w:val="00351B72"/>
    <w:rsid w:val="003542B5"/>
    <w:rsid w:val="0035658A"/>
    <w:rsid w:val="00360B4D"/>
    <w:rsid w:val="00362A4D"/>
    <w:rsid w:val="00364141"/>
    <w:rsid w:val="00364C91"/>
    <w:rsid w:val="0036519D"/>
    <w:rsid w:val="00367AE7"/>
    <w:rsid w:val="00367EF6"/>
    <w:rsid w:val="00373F2A"/>
    <w:rsid w:val="0037549F"/>
    <w:rsid w:val="00375A02"/>
    <w:rsid w:val="003779A2"/>
    <w:rsid w:val="0038139C"/>
    <w:rsid w:val="00381906"/>
    <w:rsid w:val="003824E3"/>
    <w:rsid w:val="003829BF"/>
    <w:rsid w:val="0038366B"/>
    <w:rsid w:val="00383F0C"/>
    <w:rsid w:val="00384402"/>
    <w:rsid w:val="00386130"/>
    <w:rsid w:val="00386157"/>
    <w:rsid w:val="0038631C"/>
    <w:rsid w:val="00386ADE"/>
    <w:rsid w:val="0038724F"/>
    <w:rsid w:val="00387B5A"/>
    <w:rsid w:val="00391E14"/>
    <w:rsid w:val="003959F6"/>
    <w:rsid w:val="003A4060"/>
    <w:rsid w:val="003A73C1"/>
    <w:rsid w:val="003B0324"/>
    <w:rsid w:val="003B5B6C"/>
    <w:rsid w:val="003B6202"/>
    <w:rsid w:val="003B791E"/>
    <w:rsid w:val="003C609E"/>
    <w:rsid w:val="003C6275"/>
    <w:rsid w:val="003C7254"/>
    <w:rsid w:val="003D514E"/>
    <w:rsid w:val="003D7D3D"/>
    <w:rsid w:val="003E0762"/>
    <w:rsid w:val="003E2A3A"/>
    <w:rsid w:val="003E4927"/>
    <w:rsid w:val="003E4D76"/>
    <w:rsid w:val="003E55B1"/>
    <w:rsid w:val="003F004A"/>
    <w:rsid w:val="003F1437"/>
    <w:rsid w:val="003F185C"/>
    <w:rsid w:val="003F279F"/>
    <w:rsid w:val="003F36A3"/>
    <w:rsid w:val="003F40CB"/>
    <w:rsid w:val="00401747"/>
    <w:rsid w:val="00401842"/>
    <w:rsid w:val="004033C7"/>
    <w:rsid w:val="00403FBA"/>
    <w:rsid w:val="0040443F"/>
    <w:rsid w:val="004053E1"/>
    <w:rsid w:val="00405C40"/>
    <w:rsid w:val="00407F1C"/>
    <w:rsid w:val="0041527E"/>
    <w:rsid w:val="00415F27"/>
    <w:rsid w:val="00416A59"/>
    <w:rsid w:val="00417CA8"/>
    <w:rsid w:val="0042190C"/>
    <w:rsid w:val="0042446E"/>
    <w:rsid w:val="004249FE"/>
    <w:rsid w:val="00424CE5"/>
    <w:rsid w:val="00425359"/>
    <w:rsid w:val="00430935"/>
    <w:rsid w:val="004316D7"/>
    <w:rsid w:val="00431EDA"/>
    <w:rsid w:val="0043231C"/>
    <w:rsid w:val="00432470"/>
    <w:rsid w:val="00433AA4"/>
    <w:rsid w:val="00434B8C"/>
    <w:rsid w:val="00435186"/>
    <w:rsid w:val="00435447"/>
    <w:rsid w:val="0043685E"/>
    <w:rsid w:val="00440CB7"/>
    <w:rsid w:val="00441EA1"/>
    <w:rsid w:val="00442097"/>
    <w:rsid w:val="004421A8"/>
    <w:rsid w:val="00445798"/>
    <w:rsid w:val="0044644D"/>
    <w:rsid w:val="0044725C"/>
    <w:rsid w:val="00447465"/>
    <w:rsid w:val="00451AF9"/>
    <w:rsid w:val="00452140"/>
    <w:rsid w:val="00452614"/>
    <w:rsid w:val="004534F4"/>
    <w:rsid w:val="00454C75"/>
    <w:rsid w:val="00455CBE"/>
    <w:rsid w:val="00455EB7"/>
    <w:rsid w:val="00455FD5"/>
    <w:rsid w:val="00460E8A"/>
    <w:rsid w:val="0046230A"/>
    <w:rsid w:val="00462C95"/>
    <w:rsid w:val="0046486A"/>
    <w:rsid w:val="00471B7A"/>
    <w:rsid w:val="004727B0"/>
    <w:rsid w:val="004729C1"/>
    <w:rsid w:val="00474744"/>
    <w:rsid w:val="00474A09"/>
    <w:rsid w:val="004773FC"/>
    <w:rsid w:val="00480328"/>
    <w:rsid w:val="004834FC"/>
    <w:rsid w:val="00483B15"/>
    <w:rsid w:val="00483C07"/>
    <w:rsid w:val="00483FB9"/>
    <w:rsid w:val="004840E3"/>
    <w:rsid w:val="004844B3"/>
    <w:rsid w:val="004854AF"/>
    <w:rsid w:val="00487A0B"/>
    <w:rsid w:val="00487E4C"/>
    <w:rsid w:val="004900DC"/>
    <w:rsid w:val="004901EE"/>
    <w:rsid w:val="00491B63"/>
    <w:rsid w:val="00492ABC"/>
    <w:rsid w:val="00494475"/>
    <w:rsid w:val="00494AE7"/>
    <w:rsid w:val="004A0108"/>
    <w:rsid w:val="004A0655"/>
    <w:rsid w:val="004A1578"/>
    <w:rsid w:val="004A1CDB"/>
    <w:rsid w:val="004A6E17"/>
    <w:rsid w:val="004B05B0"/>
    <w:rsid w:val="004B0687"/>
    <w:rsid w:val="004B0CAC"/>
    <w:rsid w:val="004B19B5"/>
    <w:rsid w:val="004B1A83"/>
    <w:rsid w:val="004B1D7D"/>
    <w:rsid w:val="004B460A"/>
    <w:rsid w:val="004B5272"/>
    <w:rsid w:val="004B5DE6"/>
    <w:rsid w:val="004C0212"/>
    <w:rsid w:val="004C05F9"/>
    <w:rsid w:val="004C2170"/>
    <w:rsid w:val="004C488F"/>
    <w:rsid w:val="004D206A"/>
    <w:rsid w:val="004D2491"/>
    <w:rsid w:val="004E0194"/>
    <w:rsid w:val="004E1564"/>
    <w:rsid w:val="004E5128"/>
    <w:rsid w:val="004F1391"/>
    <w:rsid w:val="004F34D8"/>
    <w:rsid w:val="004F4E29"/>
    <w:rsid w:val="004F5DF9"/>
    <w:rsid w:val="004F66B4"/>
    <w:rsid w:val="004F78C6"/>
    <w:rsid w:val="0050224C"/>
    <w:rsid w:val="005037A6"/>
    <w:rsid w:val="00506936"/>
    <w:rsid w:val="00507708"/>
    <w:rsid w:val="00512D53"/>
    <w:rsid w:val="00512F63"/>
    <w:rsid w:val="00514883"/>
    <w:rsid w:val="00514E3B"/>
    <w:rsid w:val="005153E5"/>
    <w:rsid w:val="005208E2"/>
    <w:rsid w:val="0053132E"/>
    <w:rsid w:val="00532AF9"/>
    <w:rsid w:val="0053332A"/>
    <w:rsid w:val="005335C0"/>
    <w:rsid w:val="00537CBF"/>
    <w:rsid w:val="00540FFB"/>
    <w:rsid w:val="005516D9"/>
    <w:rsid w:val="00552A11"/>
    <w:rsid w:val="005603F0"/>
    <w:rsid w:val="00561C04"/>
    <w:rsid w:val="0056213B"/>
    <w:rsid w:val="00562F82"/>
    <w:rsid w:val="00564913"/>
    <w:rsid w:val="00565143"/>
    <w:rsid w:val="0056608D"/>
    <w:rsid w:val="005717A3"/>
    <w:rsid w:val="0057529B"/>
    <w:rsid w:val="00576400"/>
    <w:rsid w:val="00577BDC"/>
    <w:rsid w:val="005800D8"/>
    <w:rsid w:val="005823BA"/>
    <w:rsid w:val="0058316E"/>
    <w:rsid w:val="00583A3A"/>
    <w:rsid w:val="00583C0C"/>
    <w:rsid w:val="005846C9"/>
    <w:rsid w:val="00587203"/>
    <w:rsid w:val="005873FC"/>
    <w:rsid w:val="00587FDA"/>
    <w:rsid w:val="00590EAF"/>
    <w:rsid w:val="00594ED7"/>
    <w:rsid w:val="00595199"/>
    <w:rsid w:val="00595DA6"/>
    <w:rsid w:val="00597EDD"/>
    <w:rsid w:val="005A5238"/>
    <w:rsid w:val="005A6A91"/>
    <w:rsid w:val="005B0066"/>
    <w:rsid w:val="005B1621"/>
    <w:rsid w:val="005B275E"/>
    <w:rsid w:val="005B5B12"/>
    <w:rsid w:val="005C3930"/>
    <w:rsid w:val="005C4C98"/>
    <w:rsid w:val="005C6055"/>
    <w:rsid w:val="005C76D8"/>
    <w:rsid w:val="005C7E56"/>
    <w:rsid w:val="005D2176"/>
    <w:rsid w:val="005D3DED"/>
    <w:rsid w:val="005D569C"/>
    <w:rsid w:val="005E1321"/>
    <w:rsid w:val="005E26C3"/>
    <w:rsid w:val="005E2DD4"/>
    <w:rsid w:val="005E6624"/>
    <w:rsid w:val="005E6B88"/>
    <w:rsid w:val="005E6D43"/>
    <w:rsid w:val="005E77F1"/>
    <w:rsid w:val="005E7CD1"/>
    <w:rsid w:val="005F05CE"/>
    <w:rsid w:val="005F0C58"/>
    <w:rsid w:val="005F18F5"/>
    <w:rsid w:val="005F3F5B"/>
    <w:rsid w:val="005F51C5"/>
    <w:rsid w:val="005F6F64"/>
    <w:rsid w:val="005F777A"/>
    <w:rsid w:val="005F7B0A"/>
    <w:rsid w:val="00601DFB"/>
    <w:rsid w:val="00603C34"/>
    <w:rsid w:val="0060548C"/>
    <w:rsid w:val="00605C11"/>
    <w:rsid w:val="00606440"/>
    <w:rsid w:val="006064CB"/>
    <w:rsid w:val="00606C78"/>
    <w:rsid w:val="006071FE"/>
    <w:rsid w:val="006078C2"/>
    <w:rsid w:val="006139B3"/>
    <w:rsid w:val="00614718"/>
    <w:rsid w:val="00614CCA"/>
    <w:rsid w:val="00615A42"/>
    <w:rsid w:val="006171A9"/>
    <w:rsid w:val="00623436"/>
    <w:rsid w:val="00623EAB"/>
    <w:rsid w:val="006249F9"/>
    <w:rsid w:val="00624C6C"/>
    <w:rsid w:val="006255F9"/>
    <w:rsid w:val="00633F9A"/>
    <w:rsid w:val="00634F56"/>
    <w:rsid w:val="00636201"/>
    <w:rsid w:val="00636F9E"/>
    <w:rsid w:val="00640F39"/>
    <w:rsid w:val="006411DC"/>
    <w:rsid w:val="00643454"/>
    <w:rsid w:val="006450F5"/>
    <w:rsid w:val="006468B2"/>
    <w:rsid w:val="00646F27"/>
    <w:rsid w:val="006477FB"/>
    <w:rsid w:val="006520AC"/>
    <w:rsid w:val="00654CB2"/>
    <w:rsid w:val="006557EF"/>
    <w:rsid w:val="00655AAF"/>
    <w:rsid w:val="00655C20"/>
    <w:rsid w:val="00656A30"/>
    <w:rsid w:val="00657F49"/>
    <w:rsid w:val="006653B0"/>
    <w:rsid w:val="006673E7"/>
    <w:rsid w:val="006703EA"/>
    <w:rsid w:val="006735F2"/>
    <w:rsid w:val="00674964"/>
    <w:rsid w:val="00675C51"/>
    <w:rsid w:val="00676204"/>
    <w:rsid w:val="0067621D"/>
    <w:rsid w:val="006773B6"/>
    <w:rsid w:val="00680B7E"/>
    <w:rsid w:val="00680E67"/>
    <w:rsid w:val="006833E9"/>
    <w:rsid w:val="00683B94"/>
    <w:rsid w:val="00685085"/>
    <w:rsid w:val="00686692"/>
    <w:rsid w:val="00687AB2"/>
    <w:rsid w:val="0069141B"/>
    <w:rsid w:val="00693033"/>
    <w:rsid w:val="00693321"/>
    <w:rsid w:val="00693CDB"/>
    <w:rsid w:val="00694893"/>
    <w:rsid w:val="00694DD9"/>
    <w:rsid w:val="00697377"/>
    <w:rsid w:val="006A12B1"/>
    <w:rsid w:val="006A1CBE"/>
    <w:rsid w:val="006A4C2D"/>
    <w:rsid w:val="006A5F42"/>
    <w:rsid w:val="006A6103"/>
    <w:rsid w:val="006B10ED"/>
    <w:rsid w:val="006B156A"/>
    <w:rsid w:val="006B1DFA"/>
    <w:rsid w:val="006B51B2"/>
    <w:rsid w:val="006B6CF3"/>
    <w:rsid w:val="006C0508"/>
    <w:rsid w:val="006C17A0"/>
    <w:rsid w:val="006C2607"/>
    <w:rsid w:val="006D210E"/>
    <w:rsid w:val="006D26BC"/>
    <w:rsid w:val="006D27E3"/>
    <w:rsid w:val="006D4121"/>
    <w:rsid w:val="006D4135"/>
    <w:rsid w:val="006D6CE2"/>
    <w:rsid w:val="006E09F2"/>
    <w:rsid w:val="006E0B60"/>
    <w:rsid w:val="006E3F9E"/>
    <w:rsid w:val="006E58A7"/>
    <w:rsid w:val="006E62C1"/>
    <w:rsid w:val="006E721C"/>
    <w:rsid w:val="006E7B80"/>
    <w:rsid w:val="006E7C60"/>
    <w:rsid w:val="006F10B1"/>
    <w:rsid w:val="006F191B"/>
    <w:rsid w:val="006F1A50"/>
    <w:rsid w:val="006F3EE2"/>
    <w:rsid w:val="00700ACB"/>
    <w:rsid w:val="00700CBD"/>
    <w:rsid w:val="00701130"/>
    <w:rsid w:val="00701A6A"/>
    <w:rsid w:val="007025CB"/>
    <w:rsid w:val="007028C7"/>
    <w:rsid w:val="00702C6B"/>
    <w:rsid w:val="00704462"/>
    <w:rsid w:val="00710C7E"/>
    <w:rsid w:val="00717E59"/>
    <w:rsid w:val="007259F9"/>
    <w:rsid w:val="00726421"/>
    <w:rsid w:val="00727429"/>
    <w:rsid w:val="00727526"/>
    <w:rsid w:val="00731258"/>
    <w:rsid w:val="00731A77"/>
    <w:rsid w:val="0073277F"/>
    <w:rsid w:val="00733DE0"/>
    <w:rsid w:val="00734909"/>
    <w:rsid w:val="007357C5"/>
    <w:rsid w:val="0074032D"/>
    <w:rsid w:val="00740D25"/>
    <w:rsid w:val="00741328"/>
    <w:rsid w:val="0074367F"/>
    <w:rsid w:val="00745103"/>
    <w:rsid w:val="00747310"/>
    <w:rsid w:val="007500F8"/>
    <w:rsid w:val="00750630"/>
    <w:rsid w:val="00751E75"/>
    <w:rsid w:val="00753AC5"/>
    <w:rsid w:val="00755D62"/>
    <w:rsid w:val="00755DFC"/>
    <w:rsid w:val="00756707"/>
    <w:rsid w:val="00756F76"/>
    <w:rsid w:val="00760BF7"/>
    <w:rsid w:val="00763C10"/>
    <w:rsid w:val="007640A9"/>
    <w:rsid w:val="00764C4C"/>
    <w:rsid w:val="00764CAB"/>
    <w:rsid w:val="007679B9"/>
    <w:rsid w:val="00767F57"/>
    <w:rsid w:val="00772D8A"/>
    <w:rsid w:val="00775481"/>
    <w:rsid w:val="0077645C"/>
    <w:rsid w:val="00776572"/>
    <w:rsid w:val="0077738D"/>
    <w:rsid w:val="007774C2"/>
    <w:rsid w:val="0077790C"/>
    <w:rsid w:val="00780E14"/>
    <w:rsid w:val="00787D28"/>
    <w:rsid w:val="0079000C"/>
    <w:rsid w:val="0079029B"/>
    <w:rsid w:val="007906EC"/>
    <w:rsid w:val="00790D93"/>
    <w:rsid w:val="00791CD7"/>
    <w:rsid w:val="00793296"/>
    <w:rsid w:val="0079430D"/>
    <w:rsid w:val="0079754C"/>
    <w:rsid w:val="007A1395"/>
    <w:rsid w:val="007A39B2"/>
    <w:rsid w:val="007A42DA"/>
    <w:rsid w:val="007A56E5"/>
    <w:rsid w:val="007B19CE"/>
    <w:rsid w:val="007B574F"/>
    <w:rsid w:val="007B5839"/>
    <w:rsid w:val="007B6F60"/>
    <w:rsid w:val="007B7C23"/>
    <w:rsid w:val="007B7F98"/>
    <w:rsid w:val="007C0183"/>
    <w:rsid w:val="007C0255"/>
    <w:rsid w:val="007C062D"/>
    <w:rsid w:val="007C09C8"/>
    <w:rsid w:val="007C0C22"/>
    <w:rsid w:val="007C13ED"/>
    <w:rsid w:val="007C2707"/>
    <w:rsid w:val="007D3572"/>
    <w:rsid w:val="007D3E1F"/>
    <w:rsid w:val="007D501A"/>
    <w:rsid w:val="007D611F"/>
    <w:rsid w:val="007D749B"/>
    <w:rsid w:val="007E1140"/>
    <w:rsid w:val="007E1381"/>
    <w:rsid w:val="007E196E"/>
    <w:rsid w:val="007E2723"/>
    <w:rsid w:val="007E3F65"/>
    <w:rsid w:val="007E5253"/>
    <w:rsid w:val="007E57A5"/>
    <w:rsid w:val="007E5ACD"/>
    <w:rsid w:val="007E68F6"/>
    <w:rsid w:val="007E6EF9"/>
    <w:rsid w:val="007E75B9"/>
    <w:rsid w:val="007F0511"/>
    <w:rsid w:val="007F0BB3"/>
    <w:rsid w:val="007F1A51"/>
    <w:rsid w:val="007F2AE5"/>
    <w:rsid w:val="007F3E1B"/>
    <w:rsid w:val="007F4BBF"/>
    <w:rsid w:val="007F6AB0"/>
    <w:rsid w:val="00801714"/>
    <w:rsid w:val="00803805"/>
    <w:rsid w:val="0080582D"/>
    <w:rsid w:val="00805E71"/>
    <w:rsid w:val="0080756C"/>
    <w:rsid w:val="00810A52"/>
    <w:rsid w:val="0081174C"/>
    <w:rsid w:val="00811D9E"/>
    <w:rsid w:val="008124A3"/>
    <w:rsid w:val="0081254D"/>
    <w:rsid w:val="00813F7D"/>
    <w:rsid w:val="00814AAF"/>
    <w:rsid w:val="008225E8"/>
    <w:rsid w:val="008239C9"/>
    <w:rsid w:val="00824839"/>
    <w:rsid w:val="00825313"/>
    <w:rsid w:val="0082535D"/>
    <w:rsid w:val="00827ED5"/>
    <w:rsid w:val="00831204"/>
    <w:rsid w:val="00831208"/>
    <w:rsid w:val="008351B6"/>
    <w:rsid w:val="00835A02"/>
    <w:rsid w:val="00841B29"/>
    <w:rsid w:val="008429CF"/>
    <w:rsid w:val="008437B1"/>
    <w:rsid w:val="008446E2"/>
    <w:rsid w:val="00847E19"/>
    <w:rsid w:val="00850CD3"/>
    <w:rsid w:val="0085112C"/>
    <w:rsid w:val="00852AE9"/>
    <w:rsid w:val="00854950"/>
    <w:rsid w:val="00855DCA"/>
    <w:rsid w:val="008601A9"/>
    <w:rsid w:val="00862695"/>
    <w:rsid w:val="008631A4"/>
    <w:rsid w:val="008637F1"/>
    <w:rsid w:val="00863B9B"/>
    <w:rsid w:val="00865B0D"/>
    <w:rsid w:val="00871B33"/>
    <w:rsid w:val="0087292E"/>
    <w:rsid w:val="00872949"/>
    <w:rsid w:val="00873074"/>
    <w:rsid w:val="00875E04"/>
    <w:rsid w:val="0087601A"/>
    <w:rsid w:val="00885AFB"/>
    <w:rsid w:val="00887874"/>
    <w:rsid w:val="00893A26"/>
    <w:rsid w:val="008941DB"/>
    <w:rsid w:val="00894C08"/>
    <w:rsid w:val="0089559C"/>
    <w:rsid w:val="00895EAF"/>
    <w:rsid w:val="008A046E"/>
    <w:rsid w:val="008A1477"/>
    <w:rsid w:val="008A16EA"/>
    <w:rsid w:val="008A53D7"/>
    <w:rsid w:val="008B1442"/>
    <w:rsid w:val="008B32DE"/>
    <w:rsid w:val="008B6162"/>
    <w:rsid w:val="008C04DF"/>
    <w:rsid w:val="008C1636"/>
    <w:rsid w:val="008C1971"/>
    <w:rsid w:val="008C45C1"/>
    <w:rsid w:val="008C505C"/>
    <w:rsid w:val="008D2CAF"/>
    <w:rsid w:val="008D3ACE"/>
    <w:rsid w:val="008D4951"/>
    <w:rsid w:val="008D51CC"/>
    <w:rsid w:val="008D5F2B"/>
    <w:rsid w:val="008D7509"/>
    <w:rsid w:val="008E4F95"/>
    <w:rsid w:val="008F4D52"/>
    <w:rsid w:val="008F4E41"/>
    <w:rsid w:val="008F62E1"/>
    <w:rsid w:val="00903E23"/>
    <w:rsid w:val="0090408D"/>
    <w:rsid w:val="00904E6B"/>
    <w:rsid w:val="00906EEC"/>
    <w:rsid w:val="00907A4F"/>
    <w:rsid w:val="00911A2C"/>
    <w:rsid w:val="009127BC"/>
    <w:rsid w:val="00913DCC"/>
    <w:rsid w:val="00914204"/>
    <w:rsid w:val="009150C4"/>
    <w:rsid w:val="00915C7E"/>
    <w:rsid w:val="00917F1B"/>
    <w:rsid w:val="00921979"/>
    <w:rsid w:val="0092238E"/>
    <w:rsid w:val="00922606"/>
    <w:rsid w:val="00922D31"/>
    <w:rsid w:val="009230D5"/>
    <w:rsid w:val="00924013"/>
    <w:rsid w:val="0092559F"/>
    <w:rsid w:val="00927611"/>
    <w:rsid w:val="00927FB8"/>
    <w:rsid w:val="00931141"/>
    <w:rsid w:val="009314FD"/>
    <w:rsid w:val="00935665"/>
    <w:rsid w:val="00935B30"/>
    <w:rsid w:val="00935F3E"/>
    <w:rsid w:val="0093658C"/>
    <w:rsid w:val="00936A4E"/>
    <w:rsid w:val="00941580"/>
    <w:rsid w:val="0094169D"/>
    <w:rsid w:val="009428DF"/>
    <w:rsid w:val="00942E97"/>
    <w:rsid w:val="009437E5"/>
    <w:rsid w:val="00943E40"/>
    <w:rsid w:val="00944E0C"/>
    <w:rsid w:val="00947D40"/>
    <w:rsid w:val="00950D81"/>
    <w:rsid w:val="00953880"/>
    <w:rsid w:val="009543EB"/>
    <w:rsid w:val="00954C06"/>
    <w:rsid w:val="009623AB"/>
    <w:rsid w:val="00963CEE"/>
    <w:rsid w:val="0096533F"/>
    <w:rsid w:val="00967236"/>
    <w:rsid w:val="00970A6B"/>
    <w:rsid w:val="009763C4"/>
    <w:rsid w:val="00977E56"/>
    <w:rsid w:val="00977FAC"/>
    <w:rsid w:val="009803F1"/>
    <w:rsid w:val="009844F7"/>
    <w:rsid w:val="00984A79"/>
    <w:rsid w:val="009857FD"/>
    <w:rsid w:val="0099079E"/>
    <w:rsid w:val="00990872"/>
    <w:rsid w:val="009908AA"/>
    <w:rsid w:val="00992C4B"/>
    <w:rsid w:val="00995FFD"/>
    <w:rsid w:val="00996F05"/>
    <w:rsid w:val="009A3BA2"/>
    <w:rsid w:val="009A45B0"/>
    <w:rsid w:val="009A6391"/>
    <w:rsid w:val="009A6A6F"/>
    <w:rsid w:val="009B1262"/>
    <w:rsid w:val="009B1B69"/>
    <w:rsid w:val="009B5BD8"/>
    <w:rsid w:val="009B5D33"/>
    <w:rsid w:val="009B6282"/>
    <w:rsid w:val="009B7622"/>
    <w:rsid w:val="009B7FA0"/>
    <w:rsid w:val="009C1152"/>
    <w:rsid w:val="009C470D"/>
    <w:rsid w:val="009C638B"/>
    <w:rsid w:val="009D0EB9"/>
    <w:rsid w:val="009D3626"/>
    <w:rsid w:val="009D3A39"/>
    <w:rsid w:val="009D68FB"/>
    <w:rsid w:val="009D6EFF"/>
    <w:rsid w:val="009E04B3"/>
    <w:rsid w:val="009E0536"/>
    <w:rsid w:val="009E0DFC"/>
    <w:rsid w:val="009E5328"/>
    <w:rsid w:val="009E5B74"/>
    <w:rsid w:val="009E7C14"/>
    <w:rsid w:val="009F1302"/>
    <w:rsid w:val="009F419C"/>
    <w:rsid w:val="009F43E0"/>
    <w:rsid w:val="00A02AF5"/>
    <w:rsid w:val="00A03A16"/>
    <w:rsid w:val="00A04D4E"/>
    <w:rsid w:val="00A055A5"/>
    <w:rsid w:val="00A12A7C"/>
    <w:rsid w:val="00A1330E"/>
    <w:rsid w:val="00A1494A"/>
    <w:rsid w:val="00A15675"/>
    <w:rsid w:val="00A27B99"/>
    <w:rsid w:val="00A30845"/>
    <w:rsid w:val="00A366C8"/>
    <w:rsid w:val="00A402A1"/>
    <w:rsid w:val="00A44175"/>
    <w:rsid w:val="00A4765D"/>
    <w:rsid w:val="00A50B36"/>
    <w:rsid w:val="00A50D22"/>
    <w:rsid w:val="00A512C3"/>
    <w:rsid w:val="00A5183A"/>
    <w:rsid w:val="00A52376"/>
    <w:rsid w:val="00A52637"/>
    <w:rsid w:val="00A5331E"/>
    <w:rsid w:val="00A567EE"/>
    <w:rsid w:val="00A57068"/>
    <w:rsid w:val="00A571FE"/>
    <w:rsid w:val="00A60395"/>
    <w:rsid w:val="00A61489"/>
    <w:rsid w:val="00A61506"/>
    <w:rsid w:val="00A6287E"/>
    <w:rsid w:val="00A63048"/>
    <w:rsid w:val="00A63399"/>
    <w:rsid w:val="00A64AAD"/>
    <w:rsid w:val="00A65B71"/>
    <w:rsid w:val="00A670CE"/>
    <w:rsid w:val="00A6736B"/>
    <w:rsid w:val="00A71D48"/>
    <w:rsid w:val="00A76052"/>
    <w:rsid w:val="00A77C2C"/>
    <w:rsid w:val="00A80062"/>
    <w:rsid w:val="00A814C3"/>
    <w:rsid w:val="00A82D31"/>
    <w:rsid w:val="00A854EF"/>
    <w:rsid w:val="00A856EB"/>
    <w:rsid w:val="00A865A3"/>
    <w:rsid w:val="00A86FD9"/>
    <w:rsid w:val="00A9022E"/>
    <w:rsid w:val="00A969D7"/>
    <w:rsid w:val="00A97BE7"/>
    <w:rsid w:val="00AA1165"/>
    <w:rsid w:val="00AA12A3"/>
    <w:rsid w:val="00AA3F31"/>
    <w:rsid w:val="00AA4625"/>
    <w:rsid w:val="00AA4BF6"/>
    <w:rsid w:val="00AA59BA"/>
    <w:rsid w:val="00AA6F47"/>
    <w:rsid w:val="00AB1F1A"/>
    <w:rsid w:val="00AB43BE"/>
    <w:rsid w:val="00AB4876"/>
    <w:rsid w:val="00AB4F0F"/>
    <w:rsid w:val="00AB5573"/>
    <w:rsid w:val="00AC2E77"/>
    <w:rsid w:val="00AC4F34"/>
    <w:rsid w:val="00AC5A2D"/>
    <w:rsid w:val="00AC6EC2"/>
    <w:rsid w:val="00AC7629"/>
    <w:rsid w:val="00AD3C99"/>
    <w:rsid w:val="00AD5E32"/>
    <w:rsid w:val="00AD6026"/>
    <w:rsid w:val="00AD636C"/>
    <w:rsid w:val="00AE3A63"/>
    <w:rsid w:val="00AE48CE"/>
    <w:rsid w:val="00AE5435"/>
    <w:rsid w:val="00AF27DC"/>
    <w:rsid w:val="00AF38AA"/>
    <w:rsid w:val="00AF3ABE"/>
    <w:rsid w:val="00AF4D16"/>
    <w:rsid w:val="00AF6959"/>
    <w:rsid w:val="00AF6C21"/>
    <w:rsid w:val="00AF6E0A"/>
    <w:rsid w:val="00B00520"/>
    <w:rsid w:val="00B00527"/>
    <w:rsid w:val="00B00F8E"/>
    <w:rsid w:val="00B014D0"/>
    <w:rsid w:val="00B03CB0"/>
    <w:rsid w:val="00B041A9"/>
    <w:rsid w:val="00B0465E"/>
    <w:rsid w:val="00B06BFA"/>
    <w:rsid w:val="00B1034E"/>
    <w:rsid w:val="00B1218F"/>
    <w:rsid w:val="00B13262"/>
    <w:rsid w:val="00B1415B"/>
    <w:rsid w:val="00B14C20"/>
    <w:rsid w:val="00B14D57"/>
    <w:rsid w:val="00B157F6"/>
    <w:rsid w:val="00B16238"/>
    <w:rsid w:val="00B23F8B"/>
    <w:rsid w:val="00B27724"/>
    <w:rsid w:val="00B27828"/>
    <w:rsid w:val="00B2783E"/>
    <w:rsid w:val="00B30AB2"/>
    <w:rsid w:val="00B30F3D"/>
    <w:rsid w:val="00B34B3D"/>
    <w:rsid w:val="00B365C3"/>
    <w:rsid w:val="00B41028"/>
    <w:rsid w:val="00B432A0"/>
    <w:rsid w:val="00B4738B"/>
    <w:rsid w:val="00B47956"/>
    <w:rsid w:val="00B517F7"/>
    <w:rsid w:val="00B52AFC"/>
    <w:rsid w:val="00B52EDF"/>
    <w:rsid w:val="00B52EFE"/>
    <w:rsid w:val="00B55903"/>
    <w:rsid w:val="00B60DCA"/>
    <w:rsid w:val="00B618AE"/>
    <w:rsid w:val="00B63C73"/>
    <w:rsid w:val="00B672B3"/>
    <w:rsid w:val="00B708E3"/>
    <w:rsid w:val="00B74C8A"/>
    <w:rsid w:val="00B76DB6"/>
    <w:rsid w:val="00B77DBF"/>
    <w:rsid w:val="00B77FAF"/>
    <w:rsid w:val="00B810DF"/>
    <w:rsid w:val="00B81C37"/>
    <w:rsid w:val="00B81FBB"/>
    <w:rsid w:val="00B82AC5"/>
    <w:rsid w:val="00B83C26"/>
    <w:rsid w:val="00B84D20"/>
    <w:rsid w:val="00B902B9"/>
    <w:rsid w:val="00B91944"/>
    <w:rsid w:val="00B92C59"/>
    <w:rsid w:val="00B95BFE"/>
    <w:rsid w:val="00B96C22"/>
    <w:rsid w:val="00B96D6F"/>
    <w:rsid w:val="00B972D3"/>
    <w:rsid w:val="00B972EC"/>
    <w:rsid w:val="00B97D7F"/>
    <w:rsid w:val="00BA0B7B"/>
    <w:rsid w:val="00BA1705"/>
    <w:rsid w:val="00BA2132"/>
    <w:rsid w:val="00BA30AE"/>
    <w:rsid w:val="00BA3F4C"/>
    <w:rsid w:val="00BA4E93"/>
    <w:rsid w:val="00BA7C7B"/>
    <w:rsid w:val="00BB28AB"/>
    <w:rsid w:val="00BB2A3C"/>
    <w:rsid w:val="00BB3B96"/>
    <w:rsid w:val="00BB4389"/>
    <w:rsid w:val="00BB61BE"/>
    <w:rsid w:val="00BB71D0"/>
    <w:rsid w:val="00BC0233"/>
    <w:rsid w:val="00BC103F"/>
    <w:rsid w:val="00BC2797"/>
    <w:rsid w:val="00BC4227"/>
    <w:rsid w:val="00BC52FD"/>
    <w:rsid w:val="00BC541A"/>
    <w:rsid w:val="00BD1366"/>
    <w:rsid w:val="00BD1A88"/>
    <w:rsid w:val="00BD210A"/>
    <w:rsid w:val="00BD3419"/>
    <w:rsid w:val="00BD3BC2"/>
    <w:rsid w:val="00BD43CC"/>
    <w:rsid w:val="00BD43E5"/>
    <w:rsid w:val="00BD59E3"/>
    <w:rsid w:val="00BD68C8"/>
    <w:rsid w:val="00BD7FD7"/>
    <w:rsid w:val="00BE0315"/>
    <w:rsid w:val="00BE05F0"/>
    <w:rsid w:val="00BE1772"/>
    <w:rsid w:val="00BE1DEB"/>
    <w:rsid w:val="00BE2BC1"/>
    <w:rsid w:val="00BE30BF"/>
    <w:rsid w:val="00BE72EA"/>
    <w:rsid w:val="00BF0E8E"/>
    <w:rsid w:val="00BF1A7F"/>
    <w:rsid w:val="00BF44C0"/>
    <w:rsid w:val="00BF690E"/>
    <w:rsid w:val="00C00F37"/>
    <w:rsid w:val="00C02084"/>
    <w:rsid w:val="00C03F51"/>
    <w:rsid w:val="00C07B77"/>
    <w:rsid w:val="00C10CC7"/>
    <w:rsid w:val="00C13225"/>
    <w:rsid w:val="00C13E8C"/>
    <w:rsid w:val="00C14C86"/>
    <w:rsid w:val="00C229F8"/>
    <w:rsid w:val="00C24E55"/>
    <w:rsid w:val="00C25CFC"/>
    <w:rsid w:val="00C2647F"/>
    <w:rsid w:val="00C2750C"/>
    <w:rsid w:val="00C322F1"/>
    <w:rsid w:val="00C32DEC"/>
    <w:rsid w:val="00C33284"/>
    <w:rsid w:val="00C344F1"/>
    <w:rsid w:val="00C344FF"/>
    <w:rsid w:val="00C35AA7"/>
    <w:rsid w:val="00C371FA"/>
    <w:rsid w:val="00C40CE1"/>
    <w:rsid w:val="00C428A8"/>
    <w:rsid w:val="00C42C07"/>
    <w:rsid w:val="00C46F61"/>
    <w:rsid w:val="00C47BB2"/>
    <w:rsid w:val="00C51C28"/>
    <w:rsid w:val="00C53456"/>
    <w:rsid w:val="00C568A0"/>
    <w:rsid w:val="00C578DF"/>
    <w:rsid w:val="00C57AC5"/>
    <w:rsid w:val="00C6025B"/>
    <w:rsid w:val="00C60C2D"/>
    <w:rsid w:val="00C62404"/>
    <w:rsid w:val="00C662F3"/>
    <w:rsid w:val="00C70043"/>
    <w:rsid w:val="00C72F26"/>
    <w:rsid w:val="00C73861"/>
    <w:rsid w:val="00C7393C"/>
    <w:rsid w:val="00C7432C"/>
    <w:rsid w:val="00C75791"/>
    <w:rsid w:val="00C76304"/>
    <w:rsid w:val="00C829D2"/>
    <w:rsid w:val="00C83078"/>
    <w:rsid w:val="00C83A7B"/>
    <w:rsid w:val="00C84955"/>
    <w:rsid w:val="00C86467"/>
    <w:rsid w:val="00C8710A"/>
    <w:rsid w:val="00C94DE7"/>
    <w:rsid w:val="00C95C72"/>
    <w:rsid w:val="00C96B86"/>
    <w:rsid w:val="00C97117"/>
    <w:rsid w:val="00C97DF7"/>
    <w:rsid w:val="00CA1A6A"/>
    <w:rsid w:val="00CA6108"/>
    <w:rsid w:val="00CA7339"/>
    <w:rsid w:val="00CB0F61"/>
    <w:rsid w:val="00CB2691"/>
    <w:rsid w:val="00CB2F64"/>
    <w:rsid w:val="00CB690A"/>
    <w:rsid w:val="00CB766B"/>
    <w:rsid w:val="00CC2371"/>
    <w:rsid w:val="00CC356D"/>
    <w:rsid w:val="00CC4DC6"/>
    <w:rsid w:val="00CC62C8"/>
    <w:rsid w:val="00CC7732"/>
    <w:rsid w:val="00CD109D"/>
    <w:rsid w:val="00CD1E9D"/>
    <w:rsid w:val="00CD3BC9"/>
    <w:rsid w:val="00CD3FA5"/>
    <w:rsid w:val="00CD45B2"/>
    <w:rsid w:val="00CD5C6B"/>
    <w:rsid w:val="00CD6A60"/>
    <w:rsid w:val="00CD6ABB"/>
    <w:rsid w:val="00CD7A71"/>
    <w:rsid w:val="00CE4C2A"/>
    <w:rsid w:val="00CE5CF2"/>
    <w:rsid w:val="00CE7613"/>
    <w:rsid w:val="00CF537C"/>
    <w:rsid w:val="00CF7E53"/>
    <w:rsid w:val="00D00A5D"/>
    <w:rsid w:val="00D00A87"/>
    <w:rsid w:val="00D02F2F"/>
    <w:rsid w:val="00D1005C"/>
    <w:rsid w:val="00D13087"/>
    <w:rsid w:val="00D14E10"/>
    <w:rsid w:val="00D150DE"/>
    <w:rsid w:val="00D165A2"/>
    <w:rsid w:val="00D1670B"/>
    <w:rsid w:val="00D16FA0"/>
    <w:rsid w:val="00D214C6"/>
    <w:rsid w:val="00D22EA4"/>
    <w:rsid w:val="00D253A1"/>
    <w:rsid w:val="00D26DCE"/>
    <w:rsid w:val="00D27CFE"/>
    <w:rsid w:val="00D27FC8"/>
    <w:rsid w:val="00D30698"/>
    <w:rsid w:val="00D430CE"/>
    <w:rsid w:val="00D5130A"/>
    <w:rsid w:val="00D51769"/>
    <w:rsid w:val="00D522D8"/>
    <w:rsid w:val="00D5491C"/>
    <w:rsid w:val="00D554E8"/>
    <w:rsid w:val="00D56C2D"/>
    <w:rsid w:val="00D57362"/>
    <w:rsid w:val="00D5748E"/>
    <w:rsid w:val="00D612A9"/>
    <w:rsid w:val="00D6347E"/>
    <w:rsid w:val="00D66935"/>
    <w:rsid w:val="00D75CC7"/>
    <w:rsid w:val="00D763D8"/>
    <w:rsid w:val="00D77308"/>
    <w:rsid w:val="00D7750B"/>
    <w:rsid w:val="00D80021"/>
    <w:rsid w:val="00D84683"/>
    <w:rsid w:val="00D84E73"/>
    <w:rsid w:val="00D8724C"/>
    <w:rsid w:val="00D938C1"/>
    <w:rsid w:val="00D945A6"/>
    <w:rsid w:val="00D948D9"/>
    <w:rsid w:val="00D94DE3"/>
    <w:rsid w:val="00DA18AB"/>
    <w:rsid w:val="00DA2D2A"/>
    <w:rsid w:val="00DA398F"/>
    <w:rsid w:val="00DA47A8"/>
    <w:rsid w:val="00DB0768"/>
    <w:rsid w:val="00DB105C"/>
    <w:rsid w:val="00DB178C"/>
    <w:rsid w:val="00DB2F87"/>
    <w:rsid w:val="00DB3592"/>
    <w:rsid w:val="00DB4C93"/>
    <w:rsid w:val="00DB6CB9"/>
    <w:rsid w:val="00DC3F8A"/>
    <w:rsid w:val="00DC4ACD"/>
    <w:rsid w:val="00DC6FB1"/>
    <w:rsid w:val="00DD46E9"/>
    <w:rsid w:val="00DD4982"/>
    <w:rsid w:val="00DD6459"/>
    <w:rsid w:val="00DE07C7"/>
    <w:rsid w:val="00DE0D00"/>
    <w:rsid w:val="00DE16CD"/>
    <w:rsid w:val="00DE1C2F"/>
    <w:rsid w:val="00DE39A8"/>
    <w:rsid w:val="00DE6492"/>
    <w:rsid w:val="00DE716D"/>
    <w:rsid w:val="00DF05BA"/>
    <w:rsid w:val="00DF1BCF"/>
    <w:rsid w:val="00DF280B"/>
    <w:rsid w:val="00DF28B7"/>
    <w:rsid w:val="00DF5EC2"/>
    <w:rsid w:val="00DF68C0"/>
    <w:rsid w:val="00DF7F5A"/>
    <w:rsid w:val="00E00FFD"/>
    <w:rsid w:val="00E0182B"/>
    <w:rsid w:val="00E025E9"/>
    <w:rsid w:val="00E03011"/>
    <w:rsid w:val="00E03821"/>
    <w:rsid w:val="00E03B20"/>
    <w:rsid w:val="00E04C02"/>
    <w:rsid w:val="00E053B2"/>
    <w:rsid w:val="00E061ED"/>
    <w:rsid w:val="00E06903"/>
    <w:rsid w:val="00E139D5"/>
    <w:rsid w:val="00E14CA5"/>
    <w:rsid w:val="00E152DF"/>
    <w:rsid w:val="00E16BD4"/>
    <w:rsid w:val="00E17F64"/>
    <w:rsid w:val="00E22D1B"/>
    <w:rsid w:val="00E22DD0"/>
    <w:rsid w:val="00E235F5"/>
    <w:rsid w:val="00E23783"/>
    <w:rsid w:val="00E24D4D"/>
    <w:rsid w:val="00E26411"/>
    <w:rsid w:val="00E307B6"/>
    <w:rsid w:val="00E37C5B"/>
    <w:rsid w:val="00E40481"/>
    <w:rsid w:val="00E41AD6"/>
    <w:rsid w:val="00E42017"/>
    <w:rsid w:val="00E42047"/>
    <w:rsid w:val="00E42730"/>
    <w:rsid w:val="00E428EE"/>
    <w:rsid w:val="00E440F9"/>
    <w:rsid w:val="00E46268"/>
    <w:rsid w:val="00E50BC7"/>
    <w:rsid w:val="00E516C0"/>
    <w:rsid w:val="00E51A48"/>
    <w:rsid w:val="00E55854"/>
    <w:rsid w:val="00E558D5"/>
    <w:rsid w:val="00E57B7C"/>
    <w:rsid w:val="00E628AD"/>
    <w:rsid w:val="00E64339"/>
    <w:rsid w:val="00E64AA9"/>
    <w:rsid w:val="00E67592"/>
    <w:rsid w:val="00E677BD"/>
    <w:rsid w:val="00E70C44"/>
    <w:rsid w:val="00E71792"/>
    <w:rsid w:val="00E72B6E"/>
    <w:rsid w:val="00E83C00"/>
    <w:rsid w:val="00E872A7"/>
    <w:rsid w:val="00E87E7A"/>
    <w:rsid w:val="00E90CED"/>
    <w:rsid w:val="00EA1164"/>
    <w:rsid w:val="00EA19E9"/>
    <w:rsid w:val="00EA369D"/>
    <w:rsid w:val="00EA3E1A"/>
    <w:rsid w:val="00EA411E"/>
    <w:rsid w:val="00EA4526"/>
    <w:rsid w:val="00EA641F"/>
    <w:rsid w:val="00EA6A5A"/>
    <w:rsid w:val="00EB19E0"/>
    <w:rsid w:val="00EB2FEE"/>
    <w:rsid w:val="00EB3062"/>
    <w:rsid w:val="00EB49BE"/>
    <w:rsid w:val="00EB57D1"/>
    <w:rsid w:val="00EB5A80"/>
    <w:rsid w:val="00EB76CB"/>
    <w:rsid w:val="00EB7FB1"/>
    <w:rsid w:val="00EC07DD"/>
    <w:rsid w:val="00EC0D7C"/>
    <w:rsid w:val="00EC3652"/>
    <w:rsid w:val="00EC6E90"/>
    <w:rsid w:val="00EC7F14"/>
    <w:rsid w:val="00ED0D85"/>
    <w:rsid w:val="00ED7111"/>
    <w:rsid w:val="00ED7D2A"/>
    <w:rsid w:val="00EE220A"/>
    <w:rsid w:val="00EE2853"/>
    <w:rsid w:val="00EF24A0"/>
    <w:rsid w:val="00EF5D36"/>
    <w:rsid w:val="00EF66FC"/>
    <w:rsid w:val="00EF6758"/>
    <w:rsid w:val="00EF7F52"/>
    <w:rsid w:val="00F0135B"/>
    <w:rsid w:val="00F02E73"/>
    <w:rsid w:val="00F04A2C"/>
    <w:rsid w:val="00F07424"/>
    <w:rsid w:val="00F10140"/>
    <w:rsid w:val="00F10CFD"/>
    <w:rsid w:val="00F1156B"/>
    <w:rsid w:val="00F11BAF"/>
    <w:rsid w:val="00F11CE3"/>
    <w:rsid w:val="00F127F5"/>
    <w:rsid w:val="00F1342B"/>
    <w:rsid w:val="00F16673"/>
    <w:rsid w:val="00F16FDF"/>
    <w:rsid w:val="00F1795C"/>
    <w:rsid w:val="00F17B72"/>
    <w:rsid w:val="00F17DCE"/>
    <w:rsid w:val="00F21383"/>
    <w:rsid w:val="00F21C23"/>
    <w:rsid w:val="00F224DD"/>
    <w:rsid w:val="00F22750"/>
    <w:rsid w:val="00F23CA1"/>
    <w:rsid w:val="00F2401A"/>
    <w:rsid w:val="00F24399"/>
    <w:rsid w:val="00F26220"/>
    <w:rsid w:val="00F2646F"/>
    <w:rsid w:val="00F270BF"/>
    <w:rsid w:val="00F2724D"/>
    <w:rsid w:val="00F27E65"/>
    <w:rsid w:val="00F30120"/>
    <w:rsid w:val="00F307BF"/>
    <w:rsid w:val="00F32100"/>
    <w:rsid w:val="00F323D4"/>
    <w:rsid w:val="00F3288D"/>
    <w:rsid w:val="00F33931"/>
    <w:rsid w:val="00F37073"/>
    <w:rsid w:val="00F40203"/>
    <w:rsid w:val="00F40502"/>
    <w:rsid w:val="00F405C9"/>
    <w:rsid w:val="00F40A19"/>
    <w:rsid w:val="00F414CD"/>
    <w:rsid w:val="00F414F8"/>
    <w:rsid w:val="00F44FA1"/>
    <w:rsid w:val="00F462B4"/>
    <w:rsid w:val="00F47626"/>
    <w:rsid w:val="00F47CAB"/>
    <w:rsid w:val="00F50275"/>
    <w:rsid w:val="00F505C7"/>
    <w:rsid w:val="00F50AD7"/>
    <w:rsid w:val="00F50C57"/>
    <w:rsid w:val="00F5116F"/>
    <w:rsid w:val="00F51366"/>
    <w:rsid w:val="00F54824"/>
    <w:rsid w:val="00F54C96"/>
    <w:rsid w:val="00F54ECE"/>
    <w:rsid w:val="00F566F6"/>
    <w:rsid w:val="00F56C8B"/>
    <w:rsid w:val="00F56CE1"/>
    <w:rsid w:val="00F57364"/>
    <w:rsid w:val="00F57AE0"/>
    <w:rsid w:val="00F62D01"/>
    <w:rsid w:val="00F62EE5"/>
    <w:rsid w:val="00F65775"/>
    <w:rsid w:val="00F65D5B"/>
    <w:rsid w:val="00F6643D"/>
    <w:rsid w:val="00F66797"/>
    <w:rsid w:val="00F669C5"/>
    <w:rsid w:val="00F66E09"/>
    <w:rsid w:val="00F711F4"/>
    <w:rsid w:val="00F717A0"/>
    <w:rsid w:val="00F72DBF"/>
    <w:rsid w:val="00F72DEA"/>
    <w:rsid w:val="00F7304E"/>
    <w:rsid w:val="00F757C7"/>
    <w:rsid w:val="00F76E55"/>
    <w:rsid w:val="00F803B0"/>
    <w:rsid w:val="00F80E14"/>
    <w:rsid w:val="00F80E25"/>
    <w:rsid w:val="00F814E5"/>
    <w:rsid w:val="00F869B7"/>
    <w:rsid w:val="00F86C31"/>
    <w:rsid w:val="00F9005C"/>
    <w:rsid w:val="00F904AE"/>
    <w:rsid w:val="00F93B36"/>
    <w:rsid w:val="00FA0966"/>
    <w:rsid w:val="00FA27A4"/>
    <w:rsid w:val="00FA6905"/>
    <w:rsid w:val="00FA79AE"/>
    <w:rsid w:val="00FA7A01"/>
    <w:rsid w:val="00FB03E9"/>
    <w:rsid w:val="00FB1BFF"/>
    <w:rsid w:val="00FB28E2"/>
    <w:rsid w:val="00FB31AB"/>
    <w:rsid w:val="00FB4456"/>
    <w:rsid w:val="00FB5D74"/>
    <w:rsid w:val="00FB7044"/>
    <w:rsid w:val="00FC16D0"/>
    <w:rsid w:val="00FC1D90"/>
    <w:rsid w:val="00FC2516"/>
    <w:rsid w:val="00FC2D68"/>
    <w:rsid w:val="00FC3A0E"/>
    <w:rsid w:val="00FD0A3A"/>
    <w:rsid w:val="00FD10E6"/>
    <w:rsid w:val="00FD16AF"/>
    <w:rsid w:val="00FD1F4D"/>
    <w:rsid w:val="00FD2143"/>
    <w:rsid w:val="00FD2219"/>
    <w:rsid w:val="00FD2A3E"/>
    <w:rsid w:val="00FD697E"/>
    <w:rsid w:val="00FD7077"/>
    <w:rsid w:val="00FE144C"/>
    <w:rsid w:val="00FE5BBC"/>
    <w:rsid w:val="00FE7461"/>
    <w:rsid w:val="00FE7BFA"/>
    <w:rsid w:val="00FF45E2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ite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aliases w:val="título 1,Capítulo,CAPÍTULO,h:1,h:1app,H1,app heading 1,l1,h1,Head 1 (Chapter heading),Titre§,1,Section Head,H11,1st level,Appendix 1,bold and centre,ITT t1,PA Chapter,Titre 0,Box Header,level 1,Level 1 Head,heading 1,T1,PIHeading1"/>
    <w:basedOn w:val="Normal"/>
    <w:next w:val="Normal"/>
    <w:link w:val="Ttulo1Char"/>
    <w:uiPriority w:val="9"/>
    <w:qFormat/>
    <w:rsid w:val="002F34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nhideWhenUsed/>
    <w:qFormat/>
    <w:rsid w:val="00B972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Ttulo3"/>
    <w:next w:val="Normal"/>
    <w:link w:val="Ttulo4Char"/>
    <w:qFormat/>
    <w:rsid w:val="00B972EC"/>
    <w:pPr>
      <w:keepNext w:val="0"/>
      <w:keepLines w:val="0"/>
      <w:tabs>
        <w:tab w:val="left" w:pos="1276"/>
        <w:tab w:val="left" w:pos="2835"/>
      </w:tabs>
      <w:spacing w:before="0" w:line="360" w:lineRule="auto"/>
      <w:ind w:left="1728" w:hanging="648"/>
      <w:jc w:val="both"/>
      <w:outlineLvl w:val="3"/>
    </w:pPr>
    <w:rPr>
      <w:rFonts w:ascii="Times New Roman" w:eastAsia="Times New Roman" w:hAnsi="Times New Roman" w:cs="Times New Roman"/>
      <w:b w:val="0"/>
      <w:bCs w:val="0"/>
      <w:color w:val="auto"/>
    </w:rPr>
  </w:style>
  <w:style w:type="paragraph" w:styleId="Ttulo5">
    <w:name w:val="heading 5"/>
    <w:aliases w:val="h5,H5,ITT t5,PA Pico Section,tcs,tablecaps,Roman list,IS41 Heading 5,Head 5,Head 51,Head 52,Head 53,Head 54,Head 55,Head 56,Head 57,Head 58,Head 59,Head 510,Head 511,Head 512,Head 513,Head 521,Head 531,Head 541,Head 551,Head 561,Head 571,T5"/>
    <w:basedOn w:val="Normal"/>
    <w:next w:val="Normal"/>
    <w:link w:val="Ttulo5Char"/>
    <w:uiPriority w:val="9"/>
    <w:qFormat/>
    <w:rsid w:val="00DA2D2A"/>
    <w:pPr>
      <w:keepNext/>
      <w:tabs>
        <w:tab w:val="right" w:pos="8999"/>
      </w:tabs>
      <w:suppressAutoHyphens/>
      <w:autoSpaceDE w:val="0"/>
      <w:jc w:val="center"/>
      <w:outlineLvl w:val="4"/>
    </w:pPr>
    <w:rPr>
      <w:rFonts w:ascii="Times New Roman" w:hAnsi="Times New Roman" w:cs="Times New Roman"/>
      <w:b/>
      <w:bCs/>
      <w:lang w:eastAsia="ar-SA"/>
    </w:rPr>
  </w:style>
  <w:style w:type="paragraph" w:styleId="Ttulo6">
    <w:name w:val="heading 6"/>
    <w:aliases w:val="Nota,H6,ITT t6,PA Appendix,fcl,h6,figurecapl,Bullet list,Titre 61,T6"/>
    <w:basedOn w:val="Normal"/>
    <w:next w:val="Normal"/>
    <w:link w:val="Ttulo6Char"/>
    <w:qFormat/>
    <w:rsid w:val="00DA2D2A"/>
    <w:pPr>
      <w:keepNext/>
      <w:tabs>
        <w:tab w:val="left" w:pos="0"/>
        <w:tab w:val="left" w:pos="8640"/>
        <w:tab w:val="left" w:pos="9360"/>
        <w:tab w:val="left" w:pos="10080"/>
        <w:tab w:val="left" w:pos="10800"/>
      </w:tabs>
      <w:suppressAutoHyphens/>
      <w:ind w:right="4"/>
      <w:jc w:val="center"/>
      <w:outlineLvl w:val="5"/>
    </w:pPr>
    <w:rPr>
      <w:rFonts w:ascii="Times New Roman" w:eastAsia="Arial Unicode MS" w:hAnsi="Times New Roman" w:cs="Times New Roman"/>
      <w:b/>
      <w:bCs/>
      <w:lang w:eastAsia="ar-SA"/>
    </w:rPr>
  </w:style>
  <w:style w:type="paragraph" w:styleId="Ttulo7">
    <w:name w:val="heading 7"/>
    <w:aliases w:val="Fig.Tab.Gráf,fcs,figurecaps,letter list,lettered list,ITT t7,PA Appendix Major,marcador,L7,h7,Titre 71"/>
    <w:basedOn w:val="Normal"/>
    <w:next w:val="Normal"/>
    <w:link w:val="Ttulo7Char"/>
    <w:uiPriority w:val="9"/>
    <w:qFormat/>
    <w:rsid w:val="00DA2D2A"/>
    <w:pPr>
      <w:keepNext/>
      <w:tabs>
        <w:tab w:val="left" w:pos="8646"/>
      </w:tabs>
      <w:suppressAutoHyphens/>
      <w:autoSpaceDE w:val="0"/>
      <w:ind w:firstLine="709"/>
      <w:jc w:val="both"/>
      <w:outlineLvl w:val="6"/>
    </w:pPr>
    <w:rPr>
      <w:rFonts w:ascii="Arial" w:hAnsi="Arial" w:cs="Times New Roman"/>
      <w:lang w:eastAsia="ar-SA"/>
    </w:rPr>
  </w:style>
  <w:style w:type="paragraph" w:styleId="Ttulo8">
    <w:name w:val="heading 8"/>
    <w:aliases w:val="Anexo,h8,ITT t8,PA Appendix Minor, ToC, action,Titre 81"/>
    <w:basedOn w:val="Normal"/>
    <w:next w:val="Normal"/>
    <w:link w:val="Ttulo8Char"/>
    <w:uiPriority w:val="9"/>
    <w:qFormat/>
    <w:rsid w:val="00DA2D2A"/>
    <w:pPr>
      <w:keepNext/>
      <w:suppressAutoHyphens/>
      <w:jc w:val="center"/>
      <w:outlineLvl w:val="7"/>
    </w:pPr>
    <w:rPr>
      <w:rFonts w:ascii="Arial" w:hAnsi="Arial" w:cs="Times New Roman"/>
      <w:b/>
      <w:bCs/>
      <w:color w:val="FF0000"/>
      <w:lang w:eastAsia="ar-SA"/>
    </w:rPr>
  </w:style>
  <w:style w:type="paragraph" w:styleId="Ttulo9">
    <w:name w:val="heading 9"/>
    <w:aliases w:val="ITT t9, progress,tt,ft,h9,Titre 91"/>
    <w:basedOn w:val="Normal"/>
    <w:next w:val="Normal"/>
    <w:link w:val="Ttulo9Char"/>
    <w:uiPriority w:val="9"/>
    <w:qFormat/>
    <w:rsid w:val="00DA2D2A"/>
    <w:pPr>
      <w:keepNext/>
      <w:suppressAutoHyphens/>
      <w:autoSpaceDE w:val="0"/>
      <w:spacing w:after="120"/>
      <w:jc w:val="both"/>
      <w:outlineLvl w:val="8"/>
    </w:pPr>
    <w:rPr>
      <w:rFonts w:ascii="Arial" w:hAnsi="Arial" w:cs="Times New Roman"/>
      <w:b/>
      <w:bCs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link w:val="NormalWebChar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"/>
      </w:numPr>
      <w:contextualSpacing/>
    </w:pPr>
  </w:style>
  <w:style w:type="paragraph" w:customStyle="1" w:styleId="citao2">
    <w:name w:val="citação 2"/>
    <w:basedOn w:val="Citao"/>
    <w:link w:val="citao2Char"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hd,he"/>
    <w:basedOn w:val="Normal"/>
    <w:link w:val="CabealhoChar"/>
    <w:rsid w:val="00DD49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hd Char,he Char"/>
    <w:link w:val="Cabealho"/>
    <w:uiPriority w:val="99"/>
    <w:rsid w:val="00DD49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DD4982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D4982"/>
    <w:rPr>
      <w:rFonts w:ascii="Ecofont_Spranq_eco_Sans" w:hAnsi="Ecofont_Spranq_eco_Sans" w:cs="Tahoma"/>
      <w:sz w:val="24"/>
      <w:szCs w:val="24"/>
    </w:rPr>
  </w:style>
  <w:style w:type="character" w:styleId="nfase">
    <w:name w:val="Emphasis"/>
    <w:uiPriority w:val="20"/>
    <w:qFormat/>
    <w:rsid w:val="00DD4982"/>
    <w:rPr>
      <w:i/>
      <w:iCs/>
    </w:rPr>
  </w:style>
  <w:style w:type="numbering" w:customStyle="1" w:styleId="Estilo1">
    <w:name w:val="Estilo1"/>
    <w:rsid w:val="00C344F1"/>
    <w:pPr>
      <w:numPr>
        <w:numId w:val="2"/>
      </w:numPr>
    </w:pPr>
  </w:style>
  <w:style w:type="numbering" w:customStyle="1" w:styleId="Estilo2">
    <w:name w:val="Estilo2"/>
    <w:rsid w:val="00241329"/>
    <w:pPr>
      <w:numPr>
        <w:numId w:val="3"/>
      </w:numPr>
    </w:pPr>
  </w:style>
  <w:style w:type="numbering" w:customStyle="1" w:styleId="Estilo3">
    <w:name w:val="Estilo3"/>
    <w:uiPriority w:val="99"/>
    <w:rsid w:val="00606C78"/>
    <w:pPr>
      <w:numPr>
        <w:numId w:val="4"/>
      </w:numPr>
    </w:pPr>
  </w:style>
  <w:style w:type="numbering" w:customStyle="1" w:styleId="Estilo4">
    <w:name w:val="Estilo4"/>
    <w:rsid w:val="00F50C57"/>
    <w:pPr>
      <w:numPr>
        <w:numId w:val="5"/>
      </w:numPr>
    </w:pPr>
  </w:style>
  <w:style w:type="numbering" w:customStyle="1" w:styleId="Estilo5">
    <w:name w:val="Estilo5"/>
    <w:uiPriority w:val="99"/>
    <w:rsid w:val="00F50C57"/>
    <w:pPr>
      <w:numPr>
        <w:numId w:val="6"/>
      </w:numPr>
    </w:pPr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114EF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114EFB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Recuodecorpodetexto">
    <w:name w:val="Body Text Indent"/>
    <w:basedOn w:val="Normal"/>
    <w:link w:val="RecuodecorpodetextoChar"/>
    <w:rsid w:val="00B972EC"/>
    <w:pPr>
      <w:ind w:left="360"/>
      <w:jc w:val="both"/>
    </w:pPr>
    <w:rPr>
      <w:rFonts w:ascii="Tahoma" w:hAnsi="Tahoma"/>
      <w:bCs/>
      <w:color w:val="FF0000"/>
      <w:sz w:val="22"/>
    </w:rPr>
  </w:style>
  <w:style w:type="character" w:customStyle="1" w:styleId="RecuodecorpodetextoChar">
    <w:name w:val="Recuo de corpo de texto Char"/>
    <w:basedOn w:val="Fontepargpadro"/>
    <w:link w:val="Recuodecorpodetexto"/>
    <w:rsid w:val="00B972EC"/>
    <w:rPr>
      <w:rFonts w:ascii="Tahoma" w:hAnsi="Tahoma" w:cs="Tahoma"/>
      <w:bCs/>
      <w:color w:val="FF0000"/>
      <w:sz w:val="22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B972EC"/>
    <w:rPr>
      <w:sz w:val="16"/>
      <w:szCs w:val="16"/>
    </w:rPr>
  </w:style>
  <w:style w:type="character" w:customStyle="1" w:styleId="Ttulo3Char">
    <w:name w:val="Título 3 Char"/>
    <w:basedOn w:val="Fontepargpadro"/>
    <w:link w:val="Ttulo3"/>
    <w:rsid w:val="00B972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rsid w:val="00B972EC"/>
    <w:rPr>
      <w:sz w:val="24"/>
      <w:szCs w:val="24"/>
    </w:rPr>
  </w:style>
  <w:style w:type="paragraph" w:styleId="Corpodetexto">
    <w:name w:val="Body Text"/>
    <w:basedOn w:val="Normal"/>
    <w:link w:val="CorpodetextoChar"/>
    <w:uiPriority w:val="99"/>
    <w:unhideWhenUsed/>
    <w:rsid w:val="0072742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727429"/>
    <w:rPr>
      <w:rFonts w:ascii="Ecofont_Spranq_eco_Sans" w:hAnsi="Ecofont_Spranq_eco_Sans" w:cs="Tahoma"/>
      <w:sz w:val="24"/>
      <w:szCs w:val="24"/>
    </w:rPr>
  </w:style>
  <w:style w:type="paragraph" w:styleId="SemEspaamento">
    <w:name w:val="No Spacing"/>
    <w:uiPriority w:val="1"/>
    <w:qFormat/>
    <w:rsid w:val="00727429"/>
    <w:rPr>
      <w:rFonts w:ascii="Calibri" w:eastAsia="Calibri" w:hAnsi="Calibri"/>
      <w:sz w:val="22"/>
      <w:szCs w:val="22"/>
      <w:lang w:eastAsia="en-US"/>
    </w:rPr>
  </w:style>
  <w:style w:type="character" w:customStyle="1" w:styleId="PargrafodaListaChar">
    <w:name w:val="Parágrafo da Lista Char"/>
    <w:link w:val="PargrafodaLista"/>
    <w:uiPriority w:val="34"/>
    <w:rsid w:val="00727429"/>
    <w:rPr>
      <w:rFonts w:ascii="Ecofont_Spranq_eco_Sans" w:hAnsi="Ecofont_Spranq_eco_Sans" w:cs="Tahoma"/>
      <w:sz w:val="24"/>
      <w:szCs w:val="24"/>
    </w:rPr>
  </w:style>
  <w:style w:type="paragraph" w:styleId="Subttulo">
    <w:name w:val="Subtitle"/>
    <w:basedOn w:val="Normal"/>
    <w:next w:val="Normal"/>
    <w:link w:val="SubttuloChar"/>
    <w:qFormat/>
    <w:rsid w:val="009D0EB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rsid w:val="009D0E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ITULO1ESQ">
    <w:name w:val="TITULO 1 ESQ"/>
    <w:basedOn w:val="Ttulo1"/>
    <w:rsid w:val="002F3487"/>
    <w:pPr>
      <w:keepLines w:val="0"/>
      <w:numPr>
        <w:numId w:val="7"/>
      </w:numPr>
      <w:suppressAutoHyphens/>
      <w:spacing w:before="0" w:line="36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ar-SA"/>
    </w:rPr>
  </w:style>
  <w:style w:type="character" w:customStyle="1" w:styleId="Ttulo1Char">
    <w:name w:val="Título 1 Char"/>
    <w:aliases w:val="título 1 Char,Capítulo Char,CAPÍTULO Char,h:1 Char,h:1app Char,H1 Char,app heading 1 Char,l1 Char,h1 Char,Head 1 (Chapter heading) Char,Titre§ Char,1 Char,Section Head Char,H11 Char,1st level Char,Appendix 1 Char,bold and centre Char"/>
    <w:basedOn w:val="Fontepargpadro"/>
    <w:link w:val="Ttulo1"/>
    <w:uiPriority w:val="9"/>
    <w:rsid w:val="002F34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comgrade">
    <w:name w:val="Table Grid"/>
    <w:basedOn w:val="Tabelanormal"/>
    <w:rsid w:val="00EF2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2">
    <w:name w:val="Body Text 2"/>
    <w:basedOn w:val="Normal"/>
    <w:link w:val="Corpodetexto2Char"/>
    <w:unhideWhenUsed/>
    <w:rsid w:val="00DA2D2A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DA2D2A"/>
    <w:rPr>
      <w:rFonts w:ascii="Ecofont_Spranq_eco_Sans" w:hAnsi="Ecofont_Spranq_eco_Sans" w:cs="Tahoma"/>
      <w:sz w:val="24"/>
      <w:szCs w:val="24"/>
    </w:rPr>
  </w:style>
  <w:style w:type="character" w:customStyle="1" w:styleId="Ttulo5Char">
    <w:name w:val="Título 5 Char"/>
    <w:aliases w:val="h5 Char,H5 Char,ITT t5 Char,PA Pico Section Char,tcs Char,tablecaps Char,Roman list Char,IS41 Heading 5 Char,Head 5 Char,Head 51 Char,Head 52 Char,Head 53 Char,Head 54 Char,Head 55 Char,Head 56 Char,Head 57 Char,Head 58 Char,Head 59 Char"/>
    <w:basedOn w:val="Fontepargpadro"/>
    <w:link w:val="Ttulo5"/>
    <w:uiPriority w:val="9"/>
    <w:rsid w:val="00DA2D2A"/>
    <w:rPr>
      <w:b/>
      <w:bCs/>
      <w:sz w:val="24"/>
      <w:szCs w:val="24"/>
      <w:lang w:eastAsia="ar-SA"/>
    </w:rPr>
  </w:style>
  <w:style w:type="character" w:customStyle="1" w:styleId="Ttulo6Char">
    <w:name w:val="Título 6 Char"/>
    <w:aliases w:val="Nota Char,H6 Char,ITT t6 Char,PA Appendix Char,fcl Char,h6 Char,figurecapl Char,Bullet list Char,Titre 61 Char,T6 Char"/>
    <w:basedOn w:val="Fontepargpadro"/>
    <w:link w:val="Ttulo6"/>
    <w:rsid w:val="00DA2D2A"/>
    <w:rPr>
      <w:rFonts w:eastAsia="Arial Unicode MS"/>
      <w:b/>
      <w:bCs/>
      <w:sz w:val="24"/>
      <w:szCs w:val="24"/>
      <w:lang w:eastAsia="ar-SA"/>
    </w:rPr>
  </w:style>
  <w:style w:type="character" w:customStyle="1" w:styleId="Ttulo7Char">
    <w:name w:val="Título 7 Char"/>
    <w:aliases w:val="Fig.Tab.Gráf Char,fcs Char,figurecaps Char,letter list Char,lettered list Char,ITT t7 Char,PA Appendix Major Char,marcador Char,L7 Char,h7 Char,Titre 71 Char"/>
    <w:basedOn w:val="Fontepargpadro"/>
    <w:link w:val="Ttulo7"/>
    <w:uiPriority w:val="9"/>
    <w:rsid w:val="00DA2D2A"/>
    <w:rPr>
      <w:rFonts w:ascii="Arial" w:hAnsi="Arial"/>
      <w:sz w:val="24"/>
      <w:szCs w:val="24"/>
      <w:lang w:eastAsia="ar-SA"/>
    </w:rPr>
  </w:style>
  <w:style w:type="character" w:customStyle="1" w:styleId="Ttulo8Char">
    <w:name w:val="Título 8 Char"/>
    <w:aliases w:val="Anexo Char,h8 Char,ITT t8 Char,PA Appendix Minor Char, ToC Char, action Char,Titre 81 Char"/>
    <w:basedOn w:val="Fontepargpadro"/>
    <w:link w:val="Ttulo8"/>
    <w:uiPriority w:val="9"/>
    <w:rsid w:val="00DA2D2A"/>
    <w:rPr>
      <w:rFonts w:ascii="Arial" w:hAnsi="Arial"/>
      <w:b/>
      <w:bCs/>
      <w:color w:val="FF0000"/>
      <w:sz w:val="24"/>
      <w:szCs w:val="24"/>
      <w:lang w:eastAsia="ar-SA"/>
    </w:rPr>
  </w:style>
  <w:style w:type="character" w:customStyle="1" w:styleId="Ttulo9Char">
    <w:name w:val="Título 9 Char"/>
    <w:aliases w:val="ITT t9 Char, progress Char,tt Char,ft Char,h9 Char,Titre 91 Char"/>
    <w:basedOn w:val="Fontepargpadro"/>
    <w:link w:val="Ttulo9"/>
    <w:uiPriority w:val="9"/>
    <w:rsid w:val="00DA2D2A"/>
    <w:rPr>
      <w:rFonts w:ascii="Arial" w:hAnsi="Arial"/>
      <w:b/>
      <w:bCs/>
      <w:lang w:eastAsia="ar-SA"/>
    </w:rPr>
  </w:style>
  <w:style w:type="character" w:customStyle="1" w:styleId="WW8Num1z0">
    <w:name w:val="WW8Num1z0"/>
    <w:rsid w:val="00DA2D2A"/>
    <w:rPr>
      <w:rFonts w:ascii="Times New Roman" w:hAnsi="Times New Roman" w:cs="Times New Roman"/>
    </w:rPr>
  </w:style>
  <w:style w:type="character" w:customStyle="1" w:styleId="WW8Num2z0">
    <w:name w:val="WW8Num2z0"/>
    <w:rsid w:val="00DA2D2A"/>
    <w:rPr>
      <w:rFonts w:ascii="Symbol" w:hAnsi="Symbol" w:cs="Times New Roman"/>
      <w:sz w:val="18"/>
    </w:rPr>
  </w:style>
  <w:style w:type="character" w:customStyle="1" w:styleId="WW8Num3z0">
    <w:name w:val="WW8Num3z0"/>
    <w:rsid w:val="00DA2D2A"/>
    <w:rPr>
      <w:rFonts w:ascii="Symbol" w:hAnsi="Symbol" w:cs="Times New Roman"/>
      <w:sz w:val="18"/>
    </w:rPr>
  </w:style>
  <w:style w:type="character" w:customStyle="1" w:styleId="WW8Num4z0">
    <w:name w:val="WW8Num4z0"/>
    <w:rsid w:val="00DA2D2A"/>
    <w:rPr>
      <w:rFonts w:ascii="Symbol" w:hAnsi="Symbol" w:cs="Times New Roman"/>
      <w:sz w:val="18"/>
    </w:rPr>
  </w:style>
  <w:style w:type="character" w:customStyle="1" w:styleId="WW8Num5z0">
    <w:name w:val="WW8Num5z0"/>
    <w:rsid w:val="00DA2D2A"/>
    <w:rPr>
      <w:rFonts w:ascii="Symbol" w:hAnsi="Symbol" w:cs="Times New Roman"/>
      <w:sz w:val="18"/>
    </w:rPr>
  </w:style>
  <w:style w:type="character" w:customStyle="1" w:styleId="WW8Num6z0">
    <w:name w:val="WW8Num6z0"/>
    <w:rsid w:val="00DA2D2A"/>
    <w:rPr>
      <w:rFonts w:ascii="Symbol" w:hAnsi="Symbol" w:cs="Times New Roman"/>
      <w:sz w:val="18"/>
    </w:rPr>
  </w:style>
  <w:style w:type="character" w:customStyle="1" w:styleId="WW8Num7z0">
    <w:name w:val="WW8Num7z0"/>
    <w:rsid w:val="00DA2D2A"/>
    <w:rPr>
      <w:rFonts w:ascii="Times New Roman" w:hAnsi="Times New Roman" w:cs="Times New Roman"/>
    </w:rPr>
  </w:style>
  <w:style w:type="character" w:customStyle="1" w:styleId="WW8Num8z0">
    <w:name w:val="WW8Num8z0"/>
    <w:rsid w:val="00DA2D2A"/>
    <w:rPr>
      <w:b/>
    </w:rPr>
  </w:style>
  <w:style w:type="character" w:customStyle="1" w:styleId="WW8Num9z0">
    <w:name w:val="WW8Num9z0"/>
    <w:rsid w:val="00DA2D2A"/>
    <w:rPr>
      <w:rFonts w:ascii="Wingdings" w:hAnsi="Wingdings" w:cs="Times New Roman"/>
    </w:rPr>
  </w:style>
  <w:style w:type="character" w:customStyle="1" w:styleId="WW8Num9z1">
    <w:name w:val="WW8Num9z1"/>
    <w:rsid w:val="00DA2D2A"/>
    <w:rPr>
      <w:rFonts w:ascii="Courier New" w:hAnsi="Courier New" w:cs="Courier New"/>
    </w:rPr>
  </w:style>
  <w:style w:type="character" w:customStyle="1" w:styleId="WW8Num9z3">
    <w:name w:val="WW8Num9z3"/>
    <w:rsid w:val="00DA2D2A"/>
    <w:rPr>
      <w:rFonts w:ascii="Symbol" w:hAnsi="Symbol" w:cs="Times New Roman"/>
    </w:rPr>
  </w:style>
  <w:style w:type="character" w:customStyle="1" w:styleId="WW8Num10z0">
    <w:name w:val="WW8Num10z0"/>
    <w:rsid w:val="00DA2D2A"/>
    <w:rPr>
      <w:rFonts w:ascii="Times New Roman" w:hAnsi="Times New Roman" w:cs="Times New Roman"/>
    </w:rPr>
  </w:style>
  <w:style w:type="character" w:customStyle="1" w:styleId="WW8Num11z0">
    <w:name w:val="WW8Num11z0"/>
    <w:rsid w:val="00DA2D2A"/>
    <w:rPr>
      <w:rFonts w:ascii="Times New Roman" w:hAnsi="Times New Roman" w:cs="Times New Roman"/>
    </w:rPr>
  </w:style>
  <w:style w:type="character" w:customStyle="1" w:styleId="WW8Num12z0">
    <w:name w:val="WW8Num12z0"/>
    <w:rsid w:val="00DA2D2A"/>
    <w:rPr>
      <w:rFonts w:ascii="Times New Roman" w:hAnsi="Times New Roman" w:cs="Times New Roman"/>
    </w:rPr>
  </w:style>
  <w:style w:type="character" w:customStyle="1" w:styleId="WW8Num12z2">
    <w:name w:val="WW8Num12z2"/>
    <w:rsid w:val="00DA2D2A"/>
    <w:rPr>
      <w:rFonts w:ascii="Times New Roman" w:hAnsi="Times New Roman" w:cs="Times New Roman"/>
      <w:b w:val="0"/>
      <w:color w:val="000000"/>
    </w:rPr>
  </w:style>
  <w:style w:type="character" w:customStyle="1" w:styleId="WW8Num13z0">
    <w:name w:val="WW8Num13z0"/>
    <w:rsid w:val="00DA2D2A"/>
    <w:rPr>
      <w:rFonts w:ascii="Times New Roman" w:hAnsi="Times New Roman" w:cs="Times New Roman"/>
      <w:b/>
      <w:i w:val="0"/>
      <w:color w:val="auto"/>
      <w:sz w:val="24"/>
    </w:rPr>
  </w:style>
  <w:style w:type="character" w:customStyle="1" w:styleId="WW8Num13z1">
    <w:name w:val="WW8Num13z1"/>
    <w:rsid w:val="00DA2D2A"/>
    <w:rPr>
      <w:rFonts w:ascii="Times New Roman" w:hAnsi="Times New Roman" w:cs="Times New Roman"/>
      <w:b/>
      <w:i w:val="0"/>
      <w:sz w:val="24"/>
    </w:rPr>
  </w:style>
  <w:style w:type="character" w:customStyle="1" w:styleId="WW8Num13z3">
    <w:name w:val="WW8Num13z3"/>
    <w:rsid w:val="00DA2D2A"/>
    <w:rPr>
      <w:rFonts w:ascii="Times New Roman" w:hAnsi="Times New Roman" w:cs="Times New Roman"/>
      <w:b/>
    </w:rPr>
  </w:style>
  <w:style w:type="character" w:customStyle="1" w:styleId="WW8Num14z0">
    <w:name w:val="WW8Num14z0"/>
    <w:rsid w:val="00DA2D2A"/>
    <w:rPr>
      <w:rFonts w:ascii="Times New Roman" w:hAnsi="Times New Roman" w:cs="Times New Roman"/>
    </w:rPr>
  </w:style>
  <w:style w:type="character" w:styleId="Forte">
    <w:name w:val="Strong"/>
    <w:uiPriority w:val="22"/>
    <w:qFormat/>
    <w:rsid w:val="00DA2D2A"/>
    <w:rPr>
      <w:rFonts w:ascii="Times New Roman" w:hAnsi="Times New Roman" w:cs="Times New Roman"/>
      <w:b/>
      <w:bCs/>
    </w:rPr>
  </w:style>
  <w:style w:type="character" w:customStyle="1" w:styleId="Caracteresdenotaderodap">
    <w:name w:val="Caracteres de nota de rodapé"/>
    <w:rsid w:val="00DA2D2A"/>
    <w:rPr>
      <w:rFonts w:ascii="Times New Roman" w:hAnsi="Times New Roman" w:cs="Times New Roman"/>
      <w:vertAlign w:val="superscript"/>
    </w:rPr>
  </w:style>
  <w:style w:type="character" w:customStyle="1" w:styleId="WW8Num60z0">
    <w:name w:val="WW8Num60z0"/>
    <w:rsid w:val="00DA2D2A"/>
    <w:rPr>
      <w:b/>
    </w:rPr>
  </w:style>
  <w:style w:type="character" w:customStyle="1" w:styleId="caractetistica1">
    <w:name w:val="caractetistica1"/>
    <w:rsid w:val="00DA2D2A"/>
    <w:rPr>
      <w:rFonts w:ascii="Arial" w:hAnsi="Arial" w:cs="Arial"/>
      <w:b/>
      <w:bCs/>
      <w:color w:val="333333"/>
      <w:sz w:val="18"/>
      <w:szCs w:val="18"/>
    </w:rPr>
  </w:style>
  <w:style w:type="character" w:customStyle="1" w:styleId="item1">
    <w:name w:val="item1"/>
    <w:rsid w:val="00DA2D2A"/>
    <w:rPr>
      <w:rFonts w:ascii="Arial" w:hAnsi="Arial" w:cs="Arial"/>
      <w:color w:val="333333"/>
      <w:spacing w:val="312"/>
      <w:sz w:val="18"/>
      <w:szCs w:val="18"/>
    </w:rPr>
  </w:style>
  <w:style w:type="character" w:customStyle="1" w:styleId="WW-WW8Num4z0">
    <w:name w:val="WW-WW8Num4z0"/>
    <w:rsid w:val="00DA2D2A"/>
    <w:rPr>
      <w:rFonts w:ascii="Symbol" w:hAnsi="Symbol" w:cs="Symbol"/>
    </w:rPr>
  </w:style>
  <w:style w:type="character" w:customStyle="1" w:styleId="produto1">
    <w:name w:val="produto1"/>
    <w:rsid w:val="00DA2D2A"/>
    <w:rPr>
      <w:rFonts w:ascii="Arial" w:hAnsi="Arial" w:cs="Arial"/>
      <w:b/>
      <w:bCs/>
      <w:caps/>
      <w:color w:val="000000"/>
      <w:sz w:val="21"/>
      <w:szCs w:val="21"/>
    </w:rPr>
  </w:style>
  <w:style w:type="paragraph" w:styleId="Ttulo">
    <w:name w:val="Title"/>
    <w:basedOn w:val="Normal"/>
    <w:next w:val="Corpodetexto"/>
    <w:link w:val="TtuloChar"/>
    <w:uiPriority w:val="10"/>
    <w:qFormat/>
    <w:rsid w:val="00DA2D2A"/>
    <w:pPr>
      <w:suppressAutoHyphens/>
      <w:jc w:val="center"/>
    </w:pPr>
    <w:rPr>
      <w:rFonts w:ascii="Arial" w:hAnsi="Arial" w:cs="Times New Roman"/>
      <w:b/>
      <w:bCs/>
      <w:sz w:val="28"/>
      <w:szCs w:val="28"/>
      <w:lang w:eastAsia="ar-SA"/>
    </w:rPr>
  </w:style>
  <w:style w:type="character" w:customStyle="1" w:styleId="TtuloChar">
    <w:name w:val="Título Char"/>
    <w:basedOn w:val="Fontepargpadro"/>
    <w:link w:val="Ttulo"/>
    <w:uiPriority w:val="10"/>
    <w:rsid w:val="00DA2D2A"/>
    <w:rPr>
      <w:rFonts w:ascii="Arial" w:hAnsi="Arial"/>
      <w:b/>
      <w:bCs/>
      <w:sz w:val="28"/>
      <w:szCs w:val="28"/>
      <w:lang w:eastAsia="ar-SA"/>
    </w:rPr>
  </w:style>
  <w:style w:type="paragraph" w:styleId="Lista">
    <w:name w:val="List"/>
    <w:basedOn w:val="Normal"/>
    <w:semiHidden/>
    <w:rsid w:val="00DA2D2A"/>
    <w:pPr>
      <w:suppressAutoHyphens/>
      <w:ind w:left="283" w:hanging="283"/>
    </w:pPr>
    <w:rPr>
      <w:rFonts w:ascii="Times New Roman" w:hAnsi="Times New Roman" w:cs="Times New Roman"/>
      <w:lang w:eastAsia="ar-SA"/>
    </w:rPr>
  </w:style>
  <w:style w:type="paragraph" w:styleId="Legenda">
    <w:name w:val="caption"/>
    <w:basedOn w:val="Normal"/>
    <w:next w:val="Normal"/>
    <w:qFormat/>
    <w:rsid w:val="00DA2D2A"/>
    <w:pPr>
      <w:tabs>
        <w:tab w:val="left" w:pos="360"/>
        <w:tab w:val="left" w:pos="720"/>
      </w:tabs>
      <w:suppressAutoHyphens/>
      <w:spacing w:before="120"/>
      <w:ind w:left="1678" w:hanging="1678"/>
      <w:jc w:val="both"/>
    </w:pPr>
    <w:rPr>
      <w:rFonts w:ascii="Times New Roman" w:hAnsi="Times New Roman" w:cs="Times New Roman"/>
      <w:b/>
      <w:bCs/>
      <w:lang w:eastAsia="ar-SA"/>
    </w:rPr>
  </w:style>
  <w:style w:type="paragraph" w:customStyle="1" w:styleId="ndice">
    <w:name w:val="Índice"/>
    <w:basedOn w:val="Normal"/>
    <w:rsid w:val="00DA2D2A"/>
    <w:pPr>
      <w:suppressLineNumbers/>
      <w:suppressAutoHyphens/>
    </w:pPr>
    <w:rPr>
      <w:rFonts w:ascii="Tahoma" w:hAnsi="Tahoma"/>
      <w:sz w:val="20"/>
      <w:szCs w:val="20"/>
      <w:lang w:eastAsia="ar-SA"/>
    </w:rPr>
  </w:style>
  <w:style w:type="paragraph" w:customStyle="1" w:styleId="Recuodecorpodetexto1">
    <w:name w:val="Recuo de corpo de texto1"/>
    <w:basedOn w:val="Normal"/>
    <w:rsid w:val="00DA2D2A"/>
    <w:pPr>
      <w:suppressAutoHyphens/>
      <w:autoSpaceDE w:val="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styleId="Recuodecorpodetexto2">
    <w:name w:val="Body Text Indent 2"/>
    <w:basedOn w:val="Normal"/>
    <w:link w:val="Recuodecorpodetexto2Char"/>
    <w:rsid w:val="00DA2D2A"/>
    <w:pPr>
      <w:suppressAutoHyphens/>
      <w:autoSpaceDE w:val="0"/>
      <w:ind w:left="426" w:hanging="426"/>
      <w:jc w:val="both"/>
    </w:pPr>
    <w:rPr>
      <w:rFonts w:ascii="Arial" w:hAnsi="Arial" w:cs="Times New Roman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rsid w:val="00DA2D2A"/>
    <w:rPr>
      <w:rFonts w:ascii="Arial" w:hAnsi="Arial"/>
      <w:sz w:val="24"/>
      <w:szCs w:val="24"/>
      <w:lang w:eastAsia="ar-SA"/>
    </w:rPr>
  </w:style>
  <w:style w:type="paragraph" w:styleId="MapadoDocumento">
    <w:name w:val="Document Map"/>
    <w:basedOn w:val="Normal"/>
    <w:link w:val="MapadoDocumentoChar"/>
    <w:semiHidden/>
    <w:rsid w:val="00DA2D2A"/>
    <w:pPr>
      <w:shd w:val="clear" w:color="auto" w:fill="000080"/>
      <w:suppressAutoHyphens/>
      <w:autoSpaceDE w:val="0"/>
    </w:pPr>
    <w:rPr>
      <w:rFonts w:ascii="Tahoma" w:hAnsi="Tahoma" w:cs="Times New Roman"/>
      <w:sz w:val="20"/>
      <w:szCs w:val="20"/>
      <w:lang w:eastAsia="ar-SA"/>
    </w:rPr>
  </w:style>
  <w:style w:type="character" w:customStyle="1" w:styleId="MapadoDocumentoChar">
    <w:name w:val="Mapa do Documento Char"/>
    <w:basedOn w:val="Fontepargpadro"/>
    <w:link w:val="MapadoDocumento"/>
    <w:semiHidden/>
    <w:rsid w:val="00DA2D2A"/>
    <w:rPr>
      <w:rFonts w:ascii="Tahoma" w:hAnsi="Tahoma"/>
      <w:shd w:val="clear" w:color="auto" w:fill="000080"/>
      <w:lang w:eastAsia="ar-SA"/>
    </w:rPr>
  </w:style>
  <w:style w:type="paragraph" w:styleId="Recuodecorpodetexto3">
    <w:name w:val="Body Text Indent 3"/>
    <w:basedOn w:val="Normal"/>
    <w:link w:val="Recuodecorpodetexto3Char"/>
    <w:rsid w:val="00DA2D2A"/>
    <w:pPr>
      <w:suppressAutoHyphens/>
      <w:autoSpaceDE w:val="0"/>
      <w:ind w:left="851"/>
      <w:jc w:val="both"/>
    </w:pPr>
    <w:rPr>
      <w:rFonts w:ascii="Arial" w:hAnsi="Arial" w:cs="Times New Roman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rsid w:val="00DA2D2A"/>
    <w:rPr>
      <w:rFonts w:ascii="Arial" w:hAnsi="Arial"/>
      <w:sz w:val="24"/>
      <w:szCs w:val="24"/>
      <w:lang w:eastAsia="ar-SA"/>
    </w:rPr>
  </w:style>
  <w:style w:type="paragraph" w:customStyle="1" w:styleId="TextoATECH">
    <w:name w:val="&gt;&gt;&gt;Texto ATECH"/>
    <w:basedOn w:val="Normal"/>
    <w:rsid w:val="00DA2D2A"/>
    <w:pPr>
      <w:suppressAutoHyphens/>
      <w:spacing w:after="200" w:line="300" w:lineRule="atLeast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BodyText21">
    <w:name w:val="Body Text 21"/>
    <w:basedOn w:val="Normal"/>
    <w:rsid w:val="00DA2D2A"/>
    <w:pPr>
      <w:suppressAutoHyphens/>
      <w:jc w:val="both"/>
    </w:pPr>
    <w:rPr>
      <w:rFonts w:ascii="Times New Roman" w:hAnsi="Times New Roman" w:cs="Times New Roman"/>
      <w:lang w:eastAsia="ar-SA"/>
    </w:rPr>
  </w:style>
  <w:style w:type="paragraph" w:customStyle="1" w:styleId="P30">
    <w:name w:val="P30"/>
    <w:basedOn w:val="Normal"/>
    <w:rsid w:val="00DA2D2A"/>
    <w:pPr>
      <w:suppressAutoHyphens/>
      <w:jc w:val="both"/>
    </w:pPr>
    <w:rPr>
      <w:rFonts w:ascii="Times New Roman" w:hAnsi="Times New Roman" w:cs="Times New Roman"/>
      <w:b/>
      <w:bCs/>
      <w:lang w:eastAsia="ar-SA"/>
    </w:rPr>
  </w:style>
  <w:style w:type="paragraph" w:customStyle="1" w:styleId="TextoATECH0">
    <w:name w:val="Texto ATECH"/>
    <w:basedOn w:val="Normal"/>
    <w:rsid w:val="00DA2D2A"/>
    <w:pPr>
      <w:suppressAutoHyphens/>
      <w:spacing w:before="300" w:line="300" w:lineRule="atLeast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xxx">
    <w:name w:val="x.x.x"/>
    <w:basedOn w:val="Normal"/>
    <w:qFormat/>
    <w:rsid w:val="00DA2D2A"/>
    <w:pPr>
      <w:keepLines/>
      <w:suppressAutoHyphens/>
      <w:spacing w:before="40"/>
      <w:ind w:left="1276" w:hanging="709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xl26">
    <w:name w:val="xl26"/>
    <w:basedOn w:val="Normal"/>
    <w:rsid w:val="00DA2D2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Times New Roman" w:hAnsi="Times New Roman" w:cs="Times New Roman"/>
      <w:lang w:eastAsia="ar-SA"/>
    </w:rPr>
  </w:style>
  <w:style w:type="paragraph" w:customStyle="1" w:styleId="xx">
    <w:name w:val="x.x"/>
    <w:basedOn w:val="Normal"/>
    <w:rsid w:val="00DA2D2A"/>
    <w:pPr>
      <w:keepLines/>
      <w:tabs>
        <w:tab w:val="left" w:pos="567"/>
      </w:tabs>
      <w:suppressAutoHyphens/>
      <w:spacing w:before="120"/>
      <w:ind w:left="567" w:hanging="567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xtab">
    <w:name w:val="x) tab"/>
    <w:basedOn w:val="Normal"/>
    <w:rsid w:val="00DA2D2A"/>
    <w:pPr>
      <w:suppressAutoHyphens/>
      <w:spacing w:before="40"/>
      <w:ind w:left="993" w:right="170" w:hanging="284"/>
      <w:jc w:val="both"/>
    </w:pPr>
    <w:rPr>
      <w:rFonts w:ascii="Arial" w:hAnsi="Arial" w:cs="Arial"/>
      <w:sz w:val="22"/>
      <w:szCs w:val="22"/>
      <w:lang w:eastAsia="ar-SA"/>
    </w:rPr>
  </w:style>
  <w:style w:type="paragraph" w:styleId="Textoembloco">
    <w:name w:val="Block Text"/>
    <w:basedOn w:val="Normal"/>
    <w:semiHidden/>
    <w:rsid w:val="00DA2D2A"/>
    <w:pPr>
      <w:tabs>
        <w:tab w:val="left" w:pos="9639"/>
      </w:tabs>
      <w:suppressAutoHyphens/>
      <w:ind w:left="540" w:right="-1"/>
      <w:jc w:val="both"/>
    </w:pPr>
    <w:rPr>
      <w:rFonts w:ascii="Arial" w:hAnsi="Arial" w:cs="Arial"/>
      <w:lang w:eastAsia="ar-SA"/>
    </w:rPr>
  </w:style>
  <w:style w:type="paragraph" w:styleId="Corpodetexto3">
    <w:name w:val="Body Text 3"/>
    <w:basedOn w:val="Normal"/>
    <w:link w:val="Corpodetexto3Char"/>
    <w:uiPriority w:val="99"/>
    <w:semiHidden/>
    <w:rsid w:val="00DA2D2A"/>
    <w:pPr>
      <w:widowControl w:val="0"/>
      <w:suppressAutoHyphens/>
      <w:jc w:val="both"/>
    </w:pPr>
    <w:rPr>
      <w:rFonts w:ascii="Arial" w:hAnsi="Arial" w:cs="Times New Roman"/>
      <w:b/>
      <w:bCs/>
      <w:color w:val="0000FF"/>
      <w:lang w:eastAsia="ar-SA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DA2D2A"/>
    <w:rPr>
      <w:rFonts w:ascii="Arial" w:hAnsi="Arial"/>
      <w:b/>
      <w:bCs/>
      <w:color w:val="0000FF"/>
      <w:sz w:val="24"/>
      <w:szCs w:val="24"/>
      <w:lang w:eastAsia="ar-SA"/>
    </w:rPr>
  </w:style>
  <w:style w:type="paragraph" w:customStyle="1" w:styleId="Texto">
    <w:name w:val="Texto"/>
    <w:basedOn w:val="Normal"/>
    <w:rsid w:val="00DA2D2A"/>
    <w:pPr>
      <w:suppressAutoHyphens/>
      <w:spacing w:before="120" w:after="120" w:line="360" w:lineRule="auto"/>
      <w:jc w:val="both"/>
    </w:pPr>
    <w:rPr>
      <w:rFonts w:ascii="Times New Roman" w:hAnsi="Times New Roman" w:cs="Times New Roman"/>
      <w:lang w:eastAsia="ar-SA"/>
    </w:rPr>
  </w:style>
  <w:style w:type="paragraph" w:customStyle="1" w:styleId="Textbody">
    <w:name w:val="Text body"/>
    <w:basedOn w:val="Normal"/>
    <w:rsid w:val="00DA2D2A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xl27">
    <w:name w:val="xl27"/>
    <w:basedOn w:val="Normal"/>
    <w:rsid w:val="00DA2D2A"/>
    <w:pPr>
      <w:suppressAutoHyphens/>
      <w:spacing w:before="100" w:after="100"/>
      <w:jc w:val="center"/>
    </w:pPr>
    <w:rPr>
      <w:rFonts w:ascii="Times New Roman" w:hAnsi="Times New Roman" w:cs="Times New Roman"/>
      <w:lang w:eastAsia="ar-SA"/>
    </w:rPr>
  </w:style>
  <w:style w:type="paragraph" w:customStyle="1" w:styleId="xl28">
    <w:name w:val="xl28"/>
    <w:basedOn w:val="Normal"/>
    <w:rsid w:val="00DA2D2A"/>
    <w:pPr>
      <w:pBdr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Arial" w:eastAsia="Arial Unicode MS" w:hAnsi="Arial" w:cs="Arial"/>
      <w:lang w:eastAsia="ar-SA"/>
    </w:rPr>
  </w:style>
  <w:style w:type="paragraph" w:styleId="TextosemFormatao">
    <w:name w:val="Plain Text"/>
    <w:basedOn w:val="Normal"/>
    <w:link w:val="TextosemFormataoChar"/>
    <w:semiHidden/>
    <w:rsid w:val="00DA2D2A"/>
    <w:pPr>
      <w:suppressAutoHyphens/>
    </w:pPr>
    <w:rPr>
      <w:rFonts w:ascii="Courier New" w:hAnsi="Courier New" w:cs="Times New Roman"/>
      <w:sz w:val="20"/>
      <w:szCs w:val="20"/>
      <w:lang w:eastAsia="ar-SA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DA2D2A"/>
    <w:rPr>
      <w:rFonts w:ascii="Courier New" w:hAnsi="Courier New"/>
      <w:lang w:eastAsia="ar-SA"/>
    </w:rPr>
  </w:style>
  <w:style w:type="paragraph" w:customStyle="1" w:styleId="Mantercorpodetexto">
    <w:name w:val="Manter corpo de texto"/>
    <w:basedOn w:val="Corpodetexto"/>
    <w:next w:val="Corpodetexto"/>
    <w:rsid w:val="00DA2D2A"/>
    <w:pPr>
      <w:keepNext/>
      <w:suppressAutoHyphens/>
      <w:spacing w:after="240"/>
      <w:jc w:val="both"/>
    </w:pPr>
    <w:rPr>
      <w:rFonts w:ascii="Garamond" w:hAnsi="Garamond" w:cs="Times New Roman"/>
      <w:spacing w:val="-5"/>
      <w:lang w:eastAsia="ar-SA"/>
    </w:rPr>
  </w:style>
  <w:style w:type="paragraph" w:customStyle="1" w:styleId="WW-NormalWeb">
    <w:name w:val="WW-Normal (Web)"/>
    <w:basedOn w:val="Normal"/>
    <w:rsid w:val="00DA2D2A"/>
    <w:pPr>
      <w:suppressAutoHyphens/>
      <w:spacing w:before="100" w:after="100"/>
    </w:pPr>
    <w:rPr>
      <w:rFonts w:ascii="Times New Roman" w:hAnsi="Times New Roman" w:cs="Times New Roman"/>
      <w:lang w:eastAsia="ar-SA"/>
    </w:rPr>
  </w:style>
  <w:style w:type="paragraph" w:customStyle="1" w:styleId="WW-Recuodecorpodetexto3">
    <w:name w:val="WW-Recuo de corpo de texto 3"/>
    <w:basedOn w:val="Normal"/>
    <w:rsid w:val="00DA2D2A"/>
    <w:pPr>
      <w:suppressAutoHyphens/>
      <w:ind w:left="708"/>
      <w:jc w:val="both"/>
    </w:pPr>
    <w:rPr>
      <w:rFonts w:ascii="Arial" w:hAnsi="Arial" w:cs="Arial"/>
      <w:lang w:eastAsia="ar-SA"/>
    </w:rPr>
  </w:style>
  <w:style w:type="paragraph" w:customStyle="1" w:styleId="Corpodetexto21">
    <w:name w:val="Corpo de texto 21"/>
    <w:basedOn w:val="Normal"/>
    <w:rsid w:val="00DA2D2A"/>
    <w:pPr>
      <w:suppressAutoHyphens/>
      <w:jc w:val="both"/>
    </w:pPr>
    <w:rPr>
      <w:rFonts w:ascii="Arial" w:hAnsi="Arial" w:cs="Arial"/>
      <w:szCs w:val="20"/>
      <w:lang w:eastAsia="ar-SA"/>
    </w:rPr>
  </w:style>
  <w:style w:type="paragraph" w:customStyle="1" w:styleId="WW-Corpodetexto2">
    <w:name w:val="WW-Corpo de texto 2"/>
    <w:basedOn w:val="Normal"/>
    <w:rsid w:val="00DA2D2A"/>
    <w:pPr>
      <w:suppressAutoHyphens/>
      <w:jc w:val="both"/>
    </w:pPr>
    <w:rPr>
      <w:rFonts w:ascii="Arial" w:hAnsi="Arial" w:cs="Arial"/>
      <w:b/>
      <w:szCs w:val="20"/>
      <w:lang w:eastAsia="ar-SA"/>
    </w:rPr>
  </w:style>
  <w:style w:type="paragraph" w:customStyle="1" w:styleId="WW-Corpodetexto3">
    <w:name w:val="WW-Corpo de texto 3"/>
    <w:basedOn w:val="Normal"/>
    <w:rsid w:val="00DA2D2A"/>
    <w:pPr>
      <w:suppressAutoHyphens/>
    </w:pPr>
    <w:rPr>
      <w:rFonts w:ascii="Arial" w:hAnsi="Arial" w:cs="Arial"/>
      <w:b/>
      <w:szCs w:val="20"/>
      <w:lang w:eastAsia="ar-SA"/>
    </w:rPr>
  </w:style>
  <w:style w:type="paragraph" w:customStyle="1" w:styleId="Normal1">
    <w:name w:val="Normal1"/>
    <w:basedOn w:val="Normal"/>
    <w:rsid w:val="00DA2D2A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 w:cs="Arial"/>
      <w:spacing w:val="-3"/>
      <w:szCs w:val="20"/>
      <w:lang w:eastAsia="ar-SA"/>
    </w:rPr>
  </w:style>
  <w:style w:type="paragraph" w:customStyle="1" w:styleId="Prembulo">
    <w:name w:val="Preâmbulo"/>
    <w:basedOn w:val="Normal"/>
    <w:rsid w:val="00DA2D2A"/>
    <w:pPr>
      <w:suppressAutoHyphens/>
      <w:overflowPunct w:val="0"/>
      <w:autoSpaceDE w:val="0"/>
      <w:spacing w:before="240"/>
      <w:ind w:firstLine="141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A223175">
    <w:name w:val="_A223175"/>
    <w:basedOn w:val="Normal"/>
    <w:rsid w:val="00DA2D2A"/>
    <w:pPr>
      <w:suppressAutoHyphens/>
      <w:ind w:left="4320" w:right="144" w:firstLine="3023"/>
      <w:jc w:val="both"/>
    </w:pPr>
    <w:rPr>
      <w:rFonts w:ascii="Times New Roman" w:hAnsi="Times New Roman" w:cs="Times New Roman"/>
      <w:szCs w:val="20"/>
      <w:lang w:eastAsia="ar-SA"/>
    </w:rPr>
  </w:style>
  <w:style w:type="paragraph" w:customStyle="1" w:styleId="A190168">
    <w:name w:val="_A190168"/>
    <w:rsid w:val="00DA2D2A"/>
    <w:pPr>
      <w:suppressAutoHyphens/>
      <w:ind w:left="144" w:firstLine="2592"/>
      <w:jc w:val="both"/>
    </w:pPr>
    <w:rPr>
      <w:color w:val="000000"/>
      <w:sz w:val="24"/>
      <w:lang w:eastAsia="ar-SA"/>
    </w:rPr>
  </w:style>
  <w:style w:type="paragraph" w:customStyle="1" w:styleId="WW-Recuodecorpodetexto2">
    <w:name w:val="WW-Recuo de corpo de texto 2"/>
    <w:basedOn w:val="Normal"/>
    <w:rsid w:val="00DA2D2A"/>
    <w:pPr>
      <w:suppressAutoHyphens/>
      <w:ind w:left="360"/>
      <w:jc w:val="both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Contedodatabela">
    <w:name w:val="Conteúdo da tabela"/>
    <w:basedOn w:val="Normal"/>
    <w:rsid w:val="00DA2D2A"/>
    <w:pPr>
      <w:widowControl w:val="0"/>
      <w:suppressLineNumbers/>
      <w:suppressAutoHyphens/>
    </w:pPr>
    <w:rPr>
      <w:rFonts w:ascii="Times New Roman" w:hAnsi="Times New Roman"/>
      <w:kern w:val="1"/>
      <w:lang w:eastAsia="ar-SA"/>
    </w:rPr>
  </w:style>
  <w:style w:type="paragraph" w:customStyle="1" w:styleId="Parag">
    <w:name w:val="Parag"/>
    <w:basedOn w:val="Recuodecorpodetexto1"/>
    <w:rsid w:val="00DA2D2A"/>
    <w:pPr>
      <w:autoSpaceDE/>
      <w:spacing w:after="120" w:line="360" w:lineRule="auto"/>
    </w:pPr>
    <w:rPr>
      <w:bCs/>
      <w:color w:val="auto"/>
      <w:sz w:val="24"/>
      <w:szCs w:val="24"/>
    </w:rPr>
  </w:style>
  <w:style w:type="paragraph" w:customStyle="1" w:styleId="xl34">
    <w:name w:val="xl34"/>
    <w:basedOn w:val="Normal"/>
    <w:rsid w:val="00DA2D2A"/>
    <w:pPr>
      <w:pBdr>
        <w:left w:val="single" w:sz="4" w:space="0" w:color="000000"/>
      </w:pBdr>
      <w:suppressAutoHyphens/>
      <w:spacing w:before="280" w:after="280"/>
      <w:jc w:val="center"/>
    </w:pPr>
    <w:rPr>
      <w:rFonts w:ascii="Times New Roman" w:eastAsia="Arial Unicode MS" w:hAnsi="Times New Roman" w:cs="Times New Roman"/>
      <w:lang w:eastAsia="ar-SA"/>
    </w:rPr>
  </w:style>
  <w:style w:type="paragraph" w:customStyle="1" w:styleId="TableContents">
    <w:name w:val="Table Contents"/>
    <w:basedOn w:val="Normal"/>
    <w:rsid w:val="00DA2D2A"/>
    <w:pPr>
      <w:suppressAutoHyphens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Contedodetabela">
    <w:name w:val="Conteúdo de tabela"/>
    <w:basedOn w:val="Normal"/>
    <w:rsid w:val="00DA2D2A"/>
    <w:pPr>
      <w:suppressLineNumbers/>
      <w:suppressAutoHyphens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CGU">
    <w:name w:val="CGU"/>
    <w:basedOn w:val="Normal"/>
    <w:rsid w:val="00DA2D2A"/>
    <w:pPr>
      <w:suppressAutoHyphens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CGUPadro">
    <w:name w:val="CGU Padrão"/>
    <w:basedOn w:val="CGU"/>
    <w:rsid w:val="00DA2D2A"/>
    <w:pPr>
      <w:jc w:val="both"/>
    </w:pPr>
    <w:rPr>
      <w:sz w:val="24"/>
      <w:szCs w:val="24"/>
    </w:rPr>
  </w:style>
  <w:style w:type="paragraph" w:customStyle="1" w:styleId="CGUCargo">
    <w:name w:val="CGU Cargo"/>
    <w:basedOn w:val="CGUPadro"/>
    <w:rsid w:val="00DA2D2A"/>
    <w:pPr>
      <w:jc w:val="center"/>
    </w:pPr>
  </w:style>
  <w:style w:type="paragraph" w:customStyle="1" w:styleId="Corpodetexto211">
    <w:name w:val="Corpo de texto 211"/>
    <w:basedOn w:val="Normal"/>
    <w:rsid w:val="00DA2D2A"/>
    <w:pPr>
      <w:suppressAutoHyphens/>
      <w:jc w:val="both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ParaPrinc">
    <w:name w:val="ParaPrinc"/>
    <w:basedOn w:val="Normal"/>
    <w:rsid w:val="00DA2D2A"/>
    <w:pPr>
      <w:suppressAutoHyphens/>
      <w:jc w:val="both"/>
    </w:pPr>
    <w:rPr>
      <w:rFonts w:ascii="Book Antiqua" w:eastAsia="SimSun" w:hAnsi="Book Antiqua" w:cs="Book Antiqua"/>
      <w:sz w:val="20"/>
      <w:szCs w:val="20"/>
      <w:lang w:val="en-AU" w:eastAsia="ar-SA"/>
    </w:rPr>
  </w:style>
  <w:style w:type="paragraph" w:styleId="Textodenotaderodap">
    <w:name w:val="footnote text"/>
    <w:basedOn w:val="Normal"/>
    <w:link w:val="TextodenotaderodapChar"/>
    <w:uiPriority w:val="99"/>
    <w:rsid w:val="00DA2D2A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DA2D2A"/>
    <w:rPr>
      <w:lang w:eastAsia="ar-SA"/>
    </w:rPr>
  </w:style>
  <w:style w:type="paragraph" w:customStyle="1" w:styleId="PginaXdeY">
    <w:name w:val="Página X de Y"/>
    <w:rsid w:val="00DA2D2A"/>
    <w:pPr>
      <w:suppressAutoHyphens/>
    </w:pPr>
    <w:rPr>
      <w:lang w:eastAsia="ar-SA"/>
    </w:rPr>
  </w:style>
  <w:style w:type="paragraph" w:customStyle="1" w:styleId="Figuras">
    <w:name w:val="Figuras"/>
    <w:basedOn w:val="Normal"/>
    <w:rsid w:val="00DA2D2A"/>
    <w:pPr>
      <w:tabs>
        <w:tab w:val="left" w:pos="567"/>
      </w:tabs>
      <w:suppressAutoHyphens/>
      <w:spacing w:before="40" w:after="40"/>
      <w:jc w:val="center"/>
    </w:pPr>
    <w:rPr>
      <w:rFonts w:ascii="Arial" w:hAnsi="Arial" w:cs="Arial"/>
      <w:sz w:val="16"/>
      <w:szCs w:val="20"/>
      <w:lang w:eastAsia="ar-SA"/>
    </w:rPr>
  </w:style>
  <w:style w:type="paragraph" w:customStyle="1" w:styleId="Normalnumerado">
    <w:name w:val="Normal numerado"/>
    <w:basedOn w:val="Normal"/>
    <w:rsid w:val="00DA2D2A"/>
    <w:pPr>
      <w:tabs>
        <w:tab w:val="left" w:pos="360"/>
      </w:tabs>
      <w:suppressAutoHyphens/>
      <w:spacing w:after="120"/>
      <w:jc w:val="both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xl31">
    <w:name w:val="xl31"/>
    <w:basedOn w:val="Normal"/>
    <w:rsid w:val="00DA2D2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rFonts w:ascii="Arial" w:eastAsia="Arial Unicode MS" w:hAnsi="Arial" w:cs="Arial"/>
      <w:lang w:eastAsia="ar-SA"/>
    </w:rPr>
  </w:style>
  <w:style w:type="paragraph" w:customStyle="1" w:styleId="Textodebalo1">
    <w:name w:val="Texto de balão1"/>
    <w:basedOn w:val="Normal"/>
    <w:rsid w:val="00DA2D2A"/>
    <w:pPr>
      <w:suppressAutoHyphens/>
    </w:pPr>
    <w:rPr>
      <w:rFonts w:ascii="Tahoma" w:hAnsi="Tahoma"/>
      <w:sz w:val="16"/>
      <w:szCs w:val="16"/>
      <w:lang w:eastAsia="ar-SA"/>
    </w:rPr>
  </w:style>
  <w:style w:type="paragraph" w:customStyle="1" w:styleId="xl37">
    <w:name w:val="xl37"/>
    <w:basedOn w:val="Normal"/>
    <w:rsid w:val="00DA2D2A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rFonts w:ascii="Arial Narrow" w:eastAsia="Arial Unicode MS" w:hAnsi="Arial Narrow" w:cs="Arial Unicode MS"/>
      <w:b/>
      <w:bCs/>
      <w:sz w:val="28"/>
      <w:szCs w:val="28"/>
      <w:lang w:eastAsia="ar-SA"/>
    </w:rPr>
  </w:style>
  <w:style w:type="paragraph" w:customStyle="1" w:styleId="xl29">
    <w:name w:val="xl29"/>
    <w:basedOn w:val="Normal"/>
    <w:rsid w:val="00DA2D2A"/>
    <w:pPr>
      <w:suppressAutoHyphens/>
      <w:spacing w:before="280" w:after="280"/>
      <w:jc w:val="right"/>
    </w:pPr>
    <w:rPr>
      <w:rFonts w:ascii="Times New Roman" w:eastAsia="Arial Unicode MS" w:hAnsi="Times New Roman" w:cs="Times New Roman"/>
      <w:lang w:eastAsia="ar-SA"/>
    </w:rPr>
  </w:style>
  <w:style w:type="paragraph" w:customStyle="1" w:styleId="xl44">
    <w:name w:val="xl44"/>
    <w:basedOn w:val="Normal"/>
    <w:rsid w:val="00DA2D2A"/>
    <w:pPr>
      <w:pBdr>
        <w:left w:val="single" w:sz="1" w:space="0" w:color="000000"/>
        <w:bottom w:val="single" w:sz="1" w:space="0" w:color="000000"/>
        <w:right w:val="single" w:sz="1" w:space="0" w:color="000000"/>
      </w:pBdr>
      <w:suppressAutoHyphens/>
      <w:spacing w:before="280" w:after="280"/>
    </w:pPr>
    <w:rPr>
      <w:rFonts w:ascii="Arial" w:eastAsia="Arial Unicode MS" w:hAnsi="Arial" w:cs="Arial"/>
      <w:lang w:eastAsia="ar-SA"/>
    </w:rPr>
  </w:style>
  <w:style w:type="paragraph" w:customStyle="1" w:styleId="Ttulodatabela">
    <w:name w:val="Título da tabela"/>
    <w:basedOn w:val="Contedodatabela"/>
    <w:rsid w:val="00DA2D2A"/>
    <w:pPr>
      <w:widowControl/>
      <w:jc w:val="center"/>
    </w:pPr>
    <w:rPr>
      <w:rFonts w:cs="Times New Roman"/>
      <w:b/>
      <w:bCs/>
      <w:i/>
      <w:iCs/>
      <w:sz w:val="28"/>
      <w:szCs w:val="20"/>
    </w:rPr>
  </w:style>
  <w:style w:type="paragraph" w:customStyle="1" w:styleId="Inciso">
    <w:name w:val="Inciso"/>
    <w:basedOn w:val="Normal"/>
    <w:rsid w:val="00DA2D2A"/>
    <w:pPr>
      <w:suppressAutoHyphens/>
      <w:overflowPunct w:val="0"/>
      <w:autoSpaceDE w:val="0"/>
      <w:spacing w:before="240"/>
      <w:ind w:firstLine="141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Figura">
    <w:name w:val="Figura"/>
    <w:basedOn w:val="Ttulo4"/>
    <w:rsid w:val="00DA2D2A"/>
    <w:pPr>
      <w:keepNext/>
      <w:tabs>
        <w:tab w:val="clear" w:pos="1276"/>
        <w:tab w:val="clear" w:pos="2835"/>
      </w:tabs>
      <w:suppressAutoHyphens/>
      <w:spacing w:line="240" w:lineRule="auto"/>
      <w:ind w:left="0" w:firstLine="0"/>
      <w:jc w:val="center"/>
    </w:pPr>
    <w:rPr>
      <w:rFonts w:ascii="Arial" w:hAnsi="Arial"/>
      <w:b/>
      <w:bCs/>
      <w:sz w:val="20"/>
      <w:szCs w:val="20"/>
      <w:lang w:eastAsia="ar-SA"/>
    </w:rPr>
  </w:style>
  <w:style w:type="paragraph" w:customStyle="1" w:styleId="Altura-medida-cor">
    <w:name w:val="Altura-medida-cor"/>
    <w:basedOn w:val="Normal"/>
    <w:rsid w:val="00DA2D2A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styleId="Textodecomentrio">
    <w:name w:val="annotation text"/>
    <w:basedOn w:val="Normal"/>
    <w:link w:val="TextodecomentrioChar"/>
    <w:uiPriority w:val="99"/>
    <w:semiHidden/>
    <w:rsid w:val="00DA2D2A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A2D2A"/>
    <w:rPr>
      <w:lang w:eastAsia="ar-SA"/>
    </w:rPr>
  </w:style>
  <w:style w:type="paragraph" w:customStyle="1" w:styleId="western">
    <w:name w:val="western"/>
    <w:basedOn w:val="Normal"/>
    <w:link w:val="westernChar"/>
    <w:rsid w:val="00DA2D2A"/>
    <w:pPr>
      <w:suppressAutoHyphens/>
      <w:spacing w:before="280" w:after="119"/>
    </w:pPr>
    <w:rPr>
      <w:rFonts w:ascii="Arial Unicode MS" w:eastAsia="Arial Unicode MS" w:hAnsi="Arial Unicode MS" w:cs="Arial Unicode MS"/>
      <w:lang w:eastAsia="ar-SA"/>
    </w:rPr>
  </w:style>
  <w:style w:type="paragraph" w:customStyle="1" w:styleId="n1">
    <w:name w:val="n1"/>
    <w:basedOn w:val="Normal"/>
    <w:rsid w:val="00DA2D2A"/>
    <w:pPr>
      <w:tabs>
        <w:tab w:val="left" w:pos="1134"/>
      </w:tabs>
      <w:suppressAutoHyphens/>
      <w:spacing w:before="240"/>
      <w:jc w:val="both"/>
    </w:pPr>
    <w:rPr>
      <w:rFonts w:ascii="Arial" w:hAnsi="Arial" w:cs="Arial"/>
      <w:sz w:val="20"/>
      <w:szCs w:val="20"/>
      <w:lang w:eastAsia="ar-SA"/>
    </w:rPr>
  </w:style>
  <w:style w:type="paragraph" w:styleId="Sumrio1">
    <w:name w:val="toc 1"/>
    <w:basedOn w:val="Normal"/>
    <w:next w:val="Normal"/>
    <w:semiHidden/>
    <w:rsid w:val="00DA2D2A"/>
    <w:pPr>
      <w:tabs>
        <w:tab w:val="left" w:leader="dot" w:pos="9720"/>
      </w:tabs>
      <w:suppressAutoHyphens/>
      <w:spacing w:line="360" w:lineRule="auto"/>
      <w:jc w:val="center"/>
    </w:pPr>
    <w:rPr>
      <w:rFonts w:ascii="Arial Narrow" w:eastAsia="Arial Unicode MS" w:hAnsi="Arial Narrow" w:cs="Courier New"/>
      <w:bCs/>
      <w:szCs w:val="22"/>
      <w:lang w:eastAsia="ar-SA"/>
    </w:rPr>
  </w:style>
  <w:style w:type="paragraph" w:customStyle="1" w:styleId="xl35">
    <w:name w:val="xl35"/>
    <w:basedOn w:val="Normal"/>
    <w:rsid w:val="00DA2D2A"/>
    <w:pPr>
      <w:suppressAutoHyphens/>
      <w:spacing w:before="280" w:after="280"/>
      <w:jc w:val="both"/>
      <w:textAlignment w:val="top"/>
    </w:pPr>
    <w:rPr>
      <w:rFonts w:ascii="Arial" w:eastAsia="Arial Unicode MS" w:hAnsi="Arial" w:cs="Arial"/>
      <w:lang w:eastAsia="ar-SA"/>
    </w:rPr>
  </w:style>
  <w:style w:type="paragraph" w:customStyle="1" w:styleId="font5">
    <w:name w:val="font5"/>
    <w:basedOn w:val="Normal"/>
    <w:rsid w:val="00DA2D2A"/>
    <w:pPr>
      <w:suppressAutoHyphens/>
      <w:spacing w:before="280" w:after="280"/>
    </w:pPr>
    <w:rPr>
      <w:rFonts w:ascii="Arial" w:eastAsia="Arial Unicode MS" w:hAnsi="Arial" w:cs="Arial"/>
      <w:b/>
      <w:bCs/>
      <w:sz w:val="20"/>
      <w:szCs w:val="20"/>
      <w:lang w:eastAsia="ar-SA"/>
    </w:rPr>
  </w:style>
  <w:style w:type="paragraph" w:customStyle="1" w:styleId="SubTtulo02">
    <w:name w:val="SubTítulo02"/>
    <w:basedOn w:val="Normal"/>
    <w:next w:val="Normal"/>
    <w:rsid w:val="00DA2D2A"/>
    <w:pPr>
      <w:tabs>
        <w:tab w:val="left" w:pos="360"/>
      </w:tabs>
      <w:suppressAutoHyphens/>
      <w:jc w:val="both"/>
    </w:pPr>
    <w:rPr>
      <w:rFonts w:ascii="Times New Roman" w:hAnsi="Times New Roman" w:cs="Times New Roman"/>
      <w:caps/>
      <w:lang w:eastAsia="ar-SA"/>
    </w:rPr>
  </w:style>
  <w:style w:type="paragraph" w:customStyle="1" w:styleId="Recuodecorpodetexto11">
    <w:name w:val="Recuo de corpo de texto11"/>
    <w:basedOn w:val="Normal"/>
    <w:rsid w:val="00DA2D2A"/>
    <w:pPr>
      <w:suppressAutoHyphens/>
      <w:ind w:firstLine="1416"/>
      <w:jc w:val="both"/>
    </w:pPr>
    <w:rPr>
      <w:rFonts w:ascii="Arial" w:hAnsi="Arial" w:cs="Arial"/>
      <w:lang w:eastAsia="ar-SA"/>
    </w:rPr>
  </w:style>
  <w:style w:type="paragraph" w:customStyle="1" w:styleId="PargrafodaLista1">
    <w:name w:val="Parágrafo da Lista1"/>
    <w:basedOn w:val="Normal"/>
    <w:uiPriority w:val="99"/>
    <w:rsid w:val="00DA2D2A"/>
    <w:pPr>
      <w:suppressAutoHyphens/>
      <w:ind w:left="720"/>
    </w:pPr>
    <w:rPr>
      <w:rFonts w:ascii="Times New Roman" w:hAnsi="Times New Roman" w:cs="Times New Roman"/>
      <w:lang w:eastAsia="ar-SA"/>
    </w:rPr>
  </w:style>
  <w:style w:type="paragraph" w:customStyle="1" w:styleId="Item">
    <w:name w:val="Item"/>
    <w:basedOn w:val="Normal"/>
    <w:rsid w:val="00DA2D2A"/>
    <w:pPr>
      <w:suppressAutoHyphens/>
      <w:overflowPunct w:val="0"/>
      <w:autoSpaceDE w:val="0"/>
      <w:spacing w:before="480"/>
      <w:textAlignment w:val="baseline"/>
    </w:pPr>
    <w:rPr>
      <w:rFonts w:ascii="Arial" w:hAnsi="Arial" w:cs="Arial"/>
      <w:b/>
      <w:szCs w:val="20"/>
      <w:lang w:eastAsia="ar-SA"/>
    </w:rPr>
  </w:style>
  <w:style w:type="paragraph" w:customStyle="1" w:styleId="TITULO2ESQ">
    <w:name w:val="TITULO 2 ESQ"/>
    <w:basedOn w:val="TITULO1ESQ"/>
    <w:rsid w:val="00DA2D2A"/>
    <w:pPr>
      <w:numPr>
        <w:numId w:val="9"/>
      </w:numPr>
      <w:ind w:left="360" w:hanging="360"/>
    </w:pPr>
    <w:rPr>
      <w:b w:val="0"/>
      <w:caps/>
    </w:rPr>
  </w:style>
  <w:style w:type="paragraph" w:customStyle="1" w:styleId="textonivel4">
    <w:name w:val="texto nivel 4"/>
    <w:basedOn w:val="Normal"/>
    <w:rsid w:val="00DA2D2A"/>
    <w:pPr>
      <w:keepNext/>
      <w:tabs>
        <w:tab w:val="left" w:pos="900"/>
      </w:tabs>
      <w:suppressAutoHyphens/>
      <w:spacing w:before="120"/>
      <w:ind w:left="284"/>
      <w:jc w:val="both"/>
    </w:pPr>
    <w:rPr>
      <w:rFonts w:ascii="Arial" w:eastAsia="Arial Unicode MS" w:hAnsi="Arial" w:cs="Arial"/>
      <w:caps/>
      <w:color w:val="000000"/>
      <w:sz w:val="22"/>
      <w:lang w:eastAsia="ar-SA"/>
    </w:rPr>
  </w:style>
  <w:style w:type="paragraph" w:customStyle="1" w:styleId="textonivel3">
    <w:name w:val="texto nivel 3"/>
    <w:basedOn w:val="textonivel4"/>
    <w:rsid w:val="00DA2D2A"/>
    <w:pPr>
      <w:tabs>
        <w:tab w:val="clear" w:pos="900"/>
        <w:tab w:val="num" w:pos="360"/>
      </w:tabs>
      <w:ind w:left="0"/>
    </w:pPr>
    <w:rPr>
      <w:caps w:val="0"/>
    </w:rPr>
  </w:style>
  <w:style w:type="paragraph" w:customStyle="1" w:styleId="Contedodamoldura">
    <w:name w:val="Conteúdo da moldura"/>
    <w:basedOn w:val="Corpodetexto"/>
    <w:rsid w:val="00DA2D2A"/>
    <w:pPr>
      <w:suppressAutoHyphens/>
      <w:spacing w:after="0"/>
      <w:jc w:val="both"/>
    </w:pPr>
    <w:rPr>
      <w:rFonts w:ascii="Times New Roman" w:hAnsi="Times New Roman" w:cs="Times New Roman"/>
      <w:sz w:val="28"/>
      <w:szCs w:val="20"/>
      <w:lang w:eastAsia="ar-SA"/>
    </w:rPr>
  </w:style>
  <w:style w:type="paragraph" w:customStyle="1" w:styleId="WW-Corpodetexto21">
    <w:name w:val="WW-Corpo de texto 21"/>
    <w:basedOn w:val="Normal"/>
    <w:rsid w:val="00DA2D2A"/>
    <w:pPr>
      <w:suppressAutoHyphens/>
      <w:jc w:val="both"/>
    </w:pPr>
    <w:rPr>
      <w:rFonts w:ascii="Arial" w:hAnsi="Arial" w:cs="Arial"/>
      <w:color w:val="0000FF"/>
      <w:lang w:eastAsia="ar-SA"/>
    </w:rPr>
  </w:style>
  <w:style w:type="paragraph" w:customStyle="1" w:styleId="xl24">
    <w:name w:val="xl24"/>
    <w:basedOn w:val="Normal"/>
    <w:rsid w:val="00DA2D2A"/>
    <w:pPr>
      <w:pBdr>
        <w:top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  <w:textAlignment w:val="top"/>
    </w:pPr>
    <w:rPr>
      <w:rFonts w:ascii="Arial Narrow" w:eastAsia="Arial Unicode MS" w:hAnsi="Arial Narrow" w:cs="Arial Unicode MS"/>
      <w:b/>
      <w:bCs/>
      <w:sz w:val="26"/>
      <w:szCs w:val="26"/>
      <w:lang w:eastAsia="ar-SA"/>
    </w:rPr>
  </w:style>
  <w:style w:type="paragraph" w:customStyle="1" w:styleId="xl25">
    <w:name w:val="xl25"/>
    <w:basedOn w:val="Normal"/>
    <w:rsid w:val="00DA2D2A"/>
    <w:pPr>
      <w:pBdr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  <w:textAlignment w:val="top"/>
    </w:pPr>
    <w:rPr>
      <w:rFonts w:ascii="Arial Narrow" w:eastAsia="Arial Unicode MS" w:hAnsi="Arial Narrow" w:cs="Arial Unicode MS"/>
      <w:b/>
      <w:bCs/>
      <w:sz w:val="26"/>
      <w:szCs w:val="26"/>
      <w:lang w:eastAsia="ar-SA"/>
    </w:rPr>
  </w:style>
  <w:style w:type="paragraph" w:customStyle="1" w:styleId="xl30">
    <w:name w:val="xl30"/>
    <w:basedOn w:val="Normal"/>
    <w:rsid w:val="00DA2D2A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  <w:textAlignment w:val="top"/>
    </w:pPr>
    <w:rPr>
      <w:rFonts w:ascii="Arial Narrow" w:eastAsia="Arial Unicode MS" w:hAnsi="Arial Narrow" w:cs="Arial Unicode MS"/>
      <w:lang w:eastAsia="ar-SA"/>
    </w:rPr>
  </w:style>
  <w:style w:type="paragraph" w:customStyle="1" w:styleId="xl32">
    <w:name w:val="xl32"/>
    <w:basedOn w:val="Normal"/>
    <w:rsid w:val="00DA2D2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rFonts w:ascii="Arial Narrow" w:eastAsia="Arial Unicode MS" w:hAnsi="Arial Narrow" w:cs="Arial Unicode MS"/>
      <w:sz w:val="26"/>
      <w:szCs w:val="26"/>
      <w:lang w:eastAsia="ar-SA"/>
    </w:rPr>
  </w:style>
  <w:style w:type="paragraph" w:customStyle="1" w:styleId="xl33">
    <w:name w:val="xl33"/>
    <w:basedOn w:val="Normal"/>
    <w:rsid w:val="00DA2D2A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  <w:textAlignment w:val="top"/>
    </w:pPr>
    <w:rPr>
      <w:rFonts w:ascii="Arial Narrow" w:eastAsia="Arial Unicode MS" w:hAnsi="Arial Narrow" w:cs="Arial Unicode MS"/>
      <w:sz w:val="22"/>
      <w:szCs w:val="22"/>
      <w:lang w:eastAsia="ar-SA"/>
    </w:rPr>
  </w:style>
  <w:style w:type="paragraph" w:customStyle="1" w:styleId="xl36">
    <w:name w:val="xl36"/>
    <w:basedOn w:val="Normal"/>
    <w:rsid w:val="00DA2D2A"/>
    <w:pPr>
      <w:suppressAutoHyphens/>
      <w:spacing w:before="280" w:after="280"/>
      <w:jc w:val="center"/>
      <w:textAlignment w:val="top"/>
    </w:pPr>
    <w:rPr>
      <w:rFonts w:ascii="Times New Roman" w:eastAsia="Arial Unicode MS" w:hAnsi="Times New Roman" w:cs="Times New Roman"/>
      <w:lang w:eastAsia="ar-SA"/>
    </w:rPr>
  </w:style>
  <w:style w:type="paragraph" w:customStyle="1" w:styleId="xl38">
    <w:name w:val="xl38"/>
    <w:basedOn w:val="Normal"/>
    <w:rsid w:val="00DA2D2A"/>
    <w:pPr>
      <w:pBdr>
        <w:right w:val="single" w:sz="4" w:space="0" w:color="000000"/>
      </w:pBdr>
      <w:suppressAutoHyphens/>
      <w:spacing w:before="280" w:after="280"/>
      <w:jc w:val="right"/>
      <w:textAlignment w:val="top"/>
    </w:pPr>
    <w:rPr>
      <w:rFonts w:ascii="Arial Narrow" w:eastAsia="Arial Unicode MS" w:hAnsi="Arial Narrow" w:cs="Arial Unicode MS"/>
      <w:lang w:eastAsia="ar-SA"/>
    </w:rPr>
  </w:style>
  <w:style w:type="paragraph" w:customStyle="1" w:styleId="xl39">
    <w:name w:val="xl39"/>
    <w:basedOn w:val="Normal"/>
    <w:rsid w:val="00DA2D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  <w:textAlignment w:val="top"/>
    </w:pPr>
    <w:rPr>
      <w:rFonts w:ascii="Arial Narrow" w:eastAsia="Arial Unicode MS" w:hAnsi="Arial Narrow" w:cs="Arial Unicode MS"/>
      <w:b/>
      <w:bCs/>
      <w:sz w:val="26"/>
      <w:szCs w:val="26"/>
      <w:lang w:eastAsia="ar-SA"/>
    </w:rPr>
  </w:style>
  <w:style w:type="paragraph" w:customStyle="1" w:styleId="xl40">
    <w:name w:val="xl40"/>
    <w:basedOn w:val="Normal"/>
    <w:rsid w:val="00DA2D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  <w:textAlignment w:val="top"/>
    </w:pPr>
    <w:rPr>
      <w:rFonts w:ascii="Arial Narrow" w:eastAsia="Arial Unicode MS" w:hAnsi="Arial Narrow" w:cs="Arial Unicode MS"/>
      <w:b/>
      <w:bCs/>
      <w:sz w:val="26"/>
      <w:szCs w:val="26"/>
      <w:lang w:eastAsia="ar-SA"/>
    </w:rPr>
  </w:style>
  <w:style w:type="paragraph" w:customStyle="1" w:styleId="xl41">
    <w:name w:val="xl41"/>
    <w:basedOn w:val="Normal"/>
    <w:rsid w:val="00DA2D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right"/>
      <w:textAlignment w:val="top"/>
    </w:pPr>
    <w:rPr>
      <w:rFonts w:ascii="Arial Narrow" w:eastAsia="Arial Unicode MS" w:hAnsi="Arial Narrow" w:cs="Arial Unicode MS"/>
      <w:b/>
      <w:bCs/>
      <w:sz w:val="26"/>
      <w:szCs w:val="26"/>
      <w:lang w:eastAsia="ar-SA"/>
    </w:rPr>
  </w:style>
  <w:style w:type="paragraph" w:customStyle="1" w:styleId="xl42">
    <w:name w:val="xl42"/>
    <w:basedOn w:val="Normal"/>
    <w:rsid w:val="00DA2D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right"/>
      <w:textAlignment w:val="top"/>
    </w:pPr>
    <w:rPr>
      <w:rFonts w:ascii="Arial Narrow" w:eastAsia="Arial Unicode MS" w:hAnsi="Arial Narrow" w:cs="Arial Unicode MS"/>
      <w:b/>
      <w:bCs/>
      <w:sz w:val="26"/>
      <w:szCs w:val="26"/>
      <w:lang w:eastAsia="ar-SA"/>
    </w:rPr>
  </w:style>
  <w:style w:type="paragraph" w:customStyle="1" w:styleId="PargrafodaLista2">
    <w:name w:val="Parágrafo da Lista2"/>
    <w:basedOn w:val="Normal"/>
    <w:rsid w:val="00DA2D2A"/>
    <w:pPr>
      <w:suppressAutoHyphens/>
      <w:ind w:left="708"/>
    </w:pPr>
    <w:rPr>
      <w:rFonts w:ascii="Times New Roman" w:hAnsi="Times New Roman" w:cs="Times New Roman"/>
      <w:lang w:eastAsia="ar-SA"/>
    </w:rPr>
  </w:style>
  <w:style w:type="paragraph" w:customStyle="1" w:styleId="Titulo3esq">
    <w:name w:val="Titulo 3 esq"/>
    <w:basedOn w:val="TITULO2ESQ"/>
    <w:rsid w:val="00DA2D2A"/>
    <w:pPr>
      <w:numPr>
        <w:numId w:val="0"/>
      </w:numPr>
    </w:pPr>
    <w:rPr>
      <w:b/>
    </w:rPr>
  </w:style>
  <w:style w:type="paragraph" w:customStyle="1" w:styleId="SHIFT-VOLTARNOMEEND">
    <w:name w:val="SHIFT-ÄÙ VOLTAR NOME.END."/>
    <w:rsid w:val="00DA2D2A"/>
    <w:pPr>
      <w:keepNext/>
      <w:keepLines/>
      <w:suppressAutoHyphens/>
      <w:spacing w:before="240" w:line="240" w:lineRule="exact"/>
    </w:pPr>
    <w:rPr>
      <w:rFonts w:ascii="Courier" w:hAnsi="Courier" w:cs="Courier"/>
      <w:sz w:val="24"/>
      <w:lang w:eastAsia="ar-SA"/>
    </w:rPr>
  </w:style>
  <w:style w:type="paragraph" w:customStyle="1" w:styleId="Ttulo1doRosinaldo">
    <w:name w:val="Título 1 do Rosinaldo"/>
    <w:basedOn w:val="Normal"/>
    <w:rsid w:val="00DA2D2A"/>
    <w:pPr>
      <w:tabs>
        <w:tab w:val="left" w:pos="283"/>
      </w:tabs>
      <w:suppressAutoHyphens/>
      <w:jc w:val="both"/>
    </w:pPr>
    <w:rPr>
      <w:rFonts w:ascii="Arial" w:hAnsi="Arial" w:cs="Arial"/>
      <w:szCs w:val="20"/>
      <w:lang w:eastAsia="ar-SA"/>
    </w:rPr>
  </w:style>
  <w:style w:type="paragraph" w:customStyle="1" w:styleId="EstiloNumeradoresI">
    <w:name w:val="Estilo Numeradores I"/>
    <w:basedOn w:val="Normal"/>
    <w:rsid w:val="00DA2D2A"/>
    <w:pPr>
      <w:widowControl w:val="0"/>
      <w:suppressAutoHyphens/>
    </w:pPr>
    <w:rPr>
      <w:rFonts w:ascii="Times New Roman" w:hAnsi="Times New Roman" w:cs="Times New Roman"/>
      <w:b/>
      <w:lang w:eastAsia="ar-SA"/>
    </w:rPr>
  </w:style>
  <w:style w:type="paragraph" w:customStyle="1" w:styleId="xl107">
    <w:name w:val="xl107"/>
    <w:basedOn w:val="Normal"/>
    <w:rsid w:val="00DA2D2A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eastAsia="Arial Unicode MS" w:hAnsi="Times New Roman" w:cs="Times New Roman"/>
      <w:lang w:eastAsia="ar-SA"/>
    </w:rPr>
  </w:style>
  <w:style w:type="paragraph" w:customStyle="1" w:styleId="Ttulodetabela">
    <w:name w:val="Título de tabela"/>
    <w:basedOn w:val="Contedodetabela"/>
    <w:rsid w:val="00DA2D2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sid w:val="00DA2D2A"/>
    <w:pPr>
      <w:suppressAutoHyphens/>
      <w:autoSpaceDE w:val="0"/>
      <w:spacing w:after="0"/>
    </w:pPr>
    <w:rPr>
      <w:rFonts w:ascii="Arial" w:hAnsi="Arial" w:cs="Times New Roman"/>
      <w:lang w:eastAsia="ar-SA"/>
    </w:rPr>
  </w:style>
  <w:style w:type="character" w:customStyle="1" w:styleId="nome1">
    <w:name w:val="nome1"/>
    <w:rsid w:val="00DA2D2A"/>
    <w:rPr>
      <w:b/>
      <w:bCs/>
      <w:sz w:val="17"/>
      <w:szCs w:val="17"/>
    </w:rPr>
  </w:style>
  <w:style w:type="character" w:customStyle="1" w:styleId="fontesite">
    <w:name w:val="fontesite"/>
    <w:basedOn w:val="Fontepargpadro"/>
    <w:rsid w:val="00DA2D2A"/>
  </w:style>
  <w:style w:type="character" w:customStyle="1" w:styleId="fontenegrito">
    <w:name w:val="fontenegrito"/>
    <w:basedOn w:val="Fontepargpadro"/>
    <w:rsid w:val="00DA2D2A"/>
  </w:style>
  <w:style w:type="character" w:customStyle="1" w:styleId="celulalabel">
    <w:name w:val="celulalabel"/>
    <w:basedOn w:val="Fontepargpadro"/>
    <w:rsid w:val="00DA2D2A"/>
  </w:style>
  <w:style w:type="paragraph" w:customStyle="1" w:styleId="xl121">
    <w:name w:val="xl121"/>
    <w:basedOn w:val="Normal"/>
    <w:rsid w:val="00DA2D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character" w:customStyle="1" w:styleId="google-src-text1">
    <w:name w:val="google-src-text1"/>
    <w:rsid w:val="00DA2D2A"/>
    <w:rPr>
      <w:vanish/>
      <w:webHidden w:val="0"/>
    </w:rPr>
  </w:style>
  <w:style w:type="paragraph" w:customStyle="1" w:styleId="xl120">
    <w:name w:val="xl120"/>
    <w:basedOn w:val="Normal"/>
    <w:rsid w:val="00DA2D2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Arial Unicode MS" w:hAnsi="Arial" w:cs="Arial"/>
      <w:color w:val="000000"/>
    </w:rPr>
  </w:style>
  <w:style w:type="paragraph" w:customStyle="1" w:styleId="xl136">
    <w:name w:val="xl136"/>
    <w:basedOn w:val="Normal"/>
    <w:rsid w:val="00DA2D2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000000"/>
    </w:rPr>
  </w:style>
  <w:style w:type="paragraph" w:customStyle="1" w:styleId="xl140">
    <w:name w:val="xl140"/>
    <w:basedOn w:val="Normal"/>
    <w:rsid w:val="00DA2D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137">
    <w:name w:val="xl137"/>
    <w:basedOn w:val="Normal"/>
    <w:rsid w:val="00DA2D2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color w:val="000000"/>
    </w:rPr>
  </w:style>
  <w:style w:type="character" w:customStyle="1" w:styleId="shorttext1">
    <w:name w:val="short_text1"/>
    <w:rsid w:val="00DA2D2A"/>
    <w:rPr>
      <w:spacing w:val="324"/>
      <w:sz w:val="29"/>
      <w:szCs w:val="29"/>
    </w:rPr>
  </w:style>
  <w:style w:type="paragraph" w:customStyle="1" w:styleId="Pa5">
    <w:name w:val="Pa5"/>
    <w:basedOn w:val="Normal"/>
    <w:next w:val="Normal"/>
    <w:rsid w:val="00DA2D2A"/>
    <w:pPr>
      <w:autoSpaceDE w:val="0"/>
      <w:autoSpaceDN w:val="0"/>
      <w:adjustRightInd w:val="0"/>
      <w:spacing w:line="221" w:lineRule="atLeast"/>
    </w:pPr>
    <w:rPr>
      <w:rFonts w:ascii="Chaparral Pro" w:hAnsi="Chaparral Pro" w:cs="Times New Roman"/>
    </w:rPr>
  </w:style>
  <w:style w:type="paragraph" w:customStyle="1" w:styleId="xl65">
    <w:name w:val="xl65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xl66">
    <w:name w:val="xl66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xl67">
    <w:name w:val="xl67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xl68">
    <w:name w:val="xl68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b/>
      <w:bCs/>
      <w:sz w:val="16"/>
      <w:szCs w:val="16"/>
    </w:rPr>
  </w:style>
  <w:style w:type="paragraph" w:customStyle="1" w:styleId="xl69">
    <w:name w:val="xl69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b/>
      <w:bCs/>
      <w:sz w:val="16"/>
      <w:szCs w:val="16"/>
    </w:rPr>
  </w:style>
  <w:style w:type="character" w:customStyle="1" w:styleId="mediumtext1">
    <w:name w:val="medium_text1"/>
    <w:rsid w:val="00DA2D2A"/>
    <w:rPr>
      <w:spacing w:val="360"/>
      <w:sz w:val="16"/>
      <w:szCs w:val="16"/>
    </w:rPr>
  </w:style>
  <w:style w:type="character" w:customStyle="1" w:styleId="googqs-tidbit-1">
    <w:name w:val="goog_qs-tidbit-1"/>
    <w:basedOn w:val="Fontepargpadro"/>
    <w:rsid w:val="00DA2D2A"/>
  </w:style>
  <w:style w:type="paragraph" w:customStyle="1" w:styleId="xl70">
    <w:name w:val="xl70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</w:rPr>
  </w:style>
  <w:style w:type="paragraph" w:customStyle="1" w:styleId="xl71">
    <w:name w:val="xl71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</w:rPr>
  </w:style>
  <w:style w:type="paragraph" w:customStyle="1" w:styleId="xl118">
    <w:name w:val="xl118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b/>
      <w:bCs/>
    </w:rPr>
  </w:style>
  <w:style w:type="paragraph" w:customStyle="1" w:styleId="font6">
    <w:name w:val="font6"/>
    <w:basedOn w:val="Normal"/>
    <w:rsid w:val="00DA2D2A"/>
    <w:pPr>
      <w:spacing w:before="100" w:beforeAutospacing="1" w:after="100" w:afterAutospacing="1"/>
    </w:pPr>
    <w:rPr>
      <w:rFonts w:ascii="Times New Roman" w:eastAsia="Arial Unicode MS" w:hAnsi="Times New Roman" w:cs="Times New Roman"/>
      <w:i/>
      <w:iCs/>
      <w:sz w:val="20"/>
      <w:szCs w:val="20"/>
    </w:rPr>
  </w:style>
  <w:style w:type="paragraph" w:customStyle="1" w:styleId="font7">
    <w:name w:val="font7"/>
    <w:basedOn w:val="Normal"/>
    <w:rsid w:val="00DA2D2A"/>
    <w:pPr>
      <w:spacing w:before="100" w:beforeAutospacing="1" w:after="100" w:afterAutospacing="1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xl72">
    <w:name w:val="xl72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 w:cs="Times New Roman"/>
    </w:rPr>
  </w:style>
  <w:style w:type="paragraph" w:customStyle="1" w:styleId="xl73">
    <w:name w:val="xl73"/>
    <w:basedOn w:val="Normal"/>
    <w:rsid w:val="00DA2D2A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"/>
    <w:rsid w:val="00DA2D2A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9">
    <w:name w:val="xl79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"/>
    <w:rsid w:val="00DA2D2A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2">
    <w:name w:val="xl82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84">
    <w:name w:val="xl84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5">
    <w:name w:val="xl85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6">
    <w:name w:val="xl86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88">
    <w:name w:val="xl88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9">
    <w:name w:val="xl89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0">
    <w:name w:val="xl90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91">
    <w:name w:val="xl91"/>
    <w:basedOn w:val="Normal"/>
    <w:rsid w:val="00DA2D2A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92">
    <w:name w:val="xl92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93">
    <w:name w:val="xl93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hAnsi="Times New Roman" w:cs="Times New Roman"/>
    </w:rPr>
  </w:style>
  <w:style w:type="paragraph" w:customStyle="1" w:styleId="xl94">
    <w:name w:val="xl94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95">
    <w:name w:val="xl95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96">
    <w:name w:val="xl96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97">
    <w:name w:val="xl97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98">
    <w:name w:val="xl98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99">
    <w:name w:val="xl99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00">
    <w:name w:val="xl100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01">
    <w:name w:val="xl101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102">
    <w:name w:val="xl102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03">
    <w:name w:val="xl103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04">
    <w:name w:val="xl104"/>
    <w:basedOn w:val="Normal"/>
    <w:rsid w:val="00DA2D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105">
    <w:name w:val="xl105"/>
    <w:basedOn w:val="Normal"/>
    <w:rsid w:val="00DA2D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106">
    <w:name w:val="xl106"/>
    <w:basedOn w:val="Normal"/>
    <w:rsid w:val="00DA2D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108">
    <w:name w:val="xl108"/>
    <w:basedOn w:val="Normal"/>
    <w:rsid w:val="00DA2D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109">
    <w:name w:val="xl109"/>
    <w:basedOn w:val="Normal"/>
    <w:rsid w:val="00DA2D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110">
    <w:name w:val="xl110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 w:cs="Times New Roman"/>
    </w:rPr>
  </w:style>
  <w:style w:type="paragraph" w:customStyle="1" w:styleId="xl111">
    <w:name w:val="xl111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12">
    <w:name w:val="xl112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13">
    <w:name w:val="xl113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114">
    <w:name w:val="xl114"/>
    <w:basedOn w:val="Normal"/>
    <w:rsid w:val="00DA2D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15">
    <w:name w:val="xl115"/>
    <w:basedOn w:val="Normal"/>
    <w:rsid w:val="00DA2D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16">
    <w:name w:val="xl116"/>
    <w:basedOn w:val="Normal"/>
    <w:rsid w:val="00DA2D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17">
    <w:name w:val="xl117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styleId="Commarcadores">
    <w:name w:val="List Bullet"/>
    <w:basedOn w:val="Normal"/>
    <w:autoRedefine/>
    <w:semiHidden/>
    <w:rsid w:val="00DA2D2A"/>
    <w:pPr>
      <w:numPr>
        <w:numId w:val="8"/>
      </w:numPr>
    </w:pPr>
    <w:rPr>
      <w:rFonts w:ascii="Arial" w:hAnsi="Arial" w:cs="Times New Roman"/>
      <w:szCs w:val="20"/>
    </w:rPr>
  </w:style>
  <w:style w:type="character" w:customStyle="1" w:styleId="CharCharChar4">
    <w:name w:val="Char Char Char4"/>
    <w:rsid w:val="00DA2D2A"/>
    <w:rPr>
      <w:rFonts w:ascii="Arial" w:hAnsi="Arial"/>
      <w:sz w:val="28"/>
      <w:lang w:val="pt-BR" w:eastAsia="pt-BR" w:bidi="ar-SA"/>
    </w:rPr>
  </w:style>
  <w:style w:type="paragraph" w:customStyle="1" w:styleId="Contrato">
    <w:name w:val="Contrato"/>
    <w:basedOn w:val="Normal"/>
    <w:rsid w:val="00DA2D2A"/>
    <w:pPr>
      <w:tabs>
        <w:tab w:val="num" w:pos="360"/>
      </w:tabs>
      <w:spacing w:after="240"/>
      <w:jc w:val="both"/>
    </w:pPr>
    <w:rPr>
      <w:rFonts w:ascii="Times New Roman" w:hAnsi="Times New Roman" w:cs="Times New Roman"/>
      <w:szCs w:val="20"/>
    </w:rPr>
  </w:style>
  <w:style w:type="character" w:styleId="Nmerodepgina">
    <w:name w:val="page number"/>
    <w:semiHidden/>
    <w:rsid w:val="00DA2D2A"/>
    <w:rPr>
      <w:rFonts w:ascii="Times New Roman" w:hAnsi="Times New Roman" w:cs="Times New Roman"/>
    </w:rPr>
  </w:style>
  <w:style w:type="character" w:customStyle="1" w:styleId="Fontepargpadro2">
    <w:name w:val="Fonte parág. padrão2"/>
    <w:semiHidden/>
    <w:rsid w:val="00DA2D2A"/>
  </w:style>
  <w:style w:type="paragraph" w:customStyle="1" w:styleId="Recuodecorpodetexto20">
    <w:name w:val="Recuo de corpo de texto2"/>
    <w:basedOn w:val="Normal"/>
    <w:rsid w:val="00DA2D2A"/>
    <w:pPr>
      <w:suppressAutoHyphens/>
      <w:autoSpaceDE w:val="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customStyle="1" w:styleId="Textodebalo2">
    <w:name w:val="Texto de balão2"/>
    <w:basedOn w:val="Normal"/>
    <w:rsid w:val="00DA2D2A"/>
    <w:pPr>
      <w:suppressAutoHyphens/>
    </w:pPr>
    <w:rPr>
      <w:rFonts w:ascii="Tahoma" w:hAnsi="Tahoma"/>
      <w:sz w:val="16"/>
      <w:szCs w:val="16"/>
      <w:lang w:eastAsia="ar-SA"/>
    </w:rPr>
  </w:style>
  <w:style w:type="paragraph" w:customStyle="1" w:styleId="Normal2">
    <w:name w:val="Normal2"/>
    <w:rsid w:val="00DA2D2A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PargrafodaLista3">
    <w:name w:val="Parágrafo da Lista3"/>
    <w:basedOn w:val="Normal"/>
    <w:rsid w:val="00DA2D2A"/>
    <w:pPr>
      <w:suppressAutoHyphens/>
      <w:ind w:left="708"/>
    </w:pPr>
    <w:rPr>
      <w:rFonts w:ascii="Times New Roman" w:hAnsi="Times New Roman" w:cs="Times New Roman"/>
      <w:lang w:eastAsia="ar-SA"/>
    </w:rPr>
  </w:style>
  <w:style w:type="character" w:customStyle="1" w:styleId="apple-converted-space">
    <w:name w:val="apple-converted-space"/>
    <w:basedOn w:val="Fontepargpadro"/>
    <w:rsid w:val="00DA2D2A"/>
  </w:style>
  <w:style w:type="character" w:styleId="CitaoHTML">
    <w:name w:val="HTML Cite"/>
    <w:uiPriority w:val="99"/>
    <w:rsid w:val="00DA2D2A"/>
    <w:rPr>
      <w:color w:val="009933"/>
    </w:rPr>
  </w:style>
  <w:style w:type="paragraph" w:customStyle="1" w:styleId="PADRAO">
    <w:name w:val="PADRAO"/>
    <w:basedOn w:val="Normal"/>
    <w:uiPriority w:val="99"/>
    <w:rsid w:val="00DA2D2A"/>
    <w:pPr>
      <w:jc w:val="both"/>
    </w:pPr>
    <w:rPr>
      <w:rFonts w:ascii="Tms Rmn" w:hAnsi="Tms Rmn" w:cs="Tms Rmn"/>
    </w:rPr>
  </w:style>
  <w:style w:type="character" w:customStyle="1" w:styleId="corpotextopequeno1">
    <w:name w:val="corpotextopequeno1"/>
    <w:uiPriority w:val="99"/>
    <w:rsid w:val="00DA2D2A"/>
    <w:rPr>
      <w:sz w:val="15"/>
      <w:szCs w:val="15"/>
    </w:rPr>
  </w:style>
  <w:style w:type="character" w:customStyle="1" w:styleId="st1">
    <w:name w:val="st1"/>
    <w:basedOn w:val="Fontepargpadro"/>
    <w:uiPriority w:val="99"/>
    <w:rsid w:val="00DA2D2A"/>
  </w:style>
  <w:style w:type="character" w:styleId="HiperlinkVisitado">
    <w:name w:val="FollowedHyperlink"/>
    <w:uiPriority w:val="99"/>
    <w:semiHidden/>
    <w:rsid w:val="00DA2D2A"/>
    <w:rPr>
      <w:rFonts w:ascii="Times New Roman" w:hAnsi="Times New Roman" w:cs="Times New Roman"/>
      <w:color w:val="800080"/>
      <w:u w:val="single"/>
    </w:rPr>
  </w:style>
  <w:style w:type="paragraph" w:customStyle="1" w:styleId="padrao0">
    <w:name w:val="padrao"/>
    <w:basedOn w:val="Normal"/>
    <w:uiPriority w:val="99"/>
    <w:rsid w:val="00DA2D2A"/>
    <w:pPr>
      <w:jc w:val="both"/>
    </w:pPr>
    <w:rPr>
      <w:rFonts w:ascii="Tms Rmn" w:eastAsia="Calibri" w:hAnsi="Tms Rmn" w:cs="Times New Roman"/>
    </w:rPr>
  </w:style>
  <w:style w:type="paragraph" w:customStyle="1" w:styleId="xl48">
    <w:name w:val="xl48"/>
    <w:basedOn w:val="Normal"/>
    <w:rsid w:val="00DA2D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b/>
      <w:bCs/>
      <w:sz w:val="12"/>
      <w:szCs w:val="12"/>
    </w:rPr>
  </w:style>
  <w:style w:type="paragraph" w:customStyle="1" w:styleId="Recuodecorpodetexto30">
    <w:name w:val="Recuo de corpo de texto3"/>
    <w:basedOn w:val="Normal"/>
    <w:rsid w:val="00DA2D2A"/>
    <w:pPr>
      <w:suppressAutoHyphens/>
      <w:autoSpaceDE w:val="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customStyle="1" w:styleId="Textodebalo3">
    <w:name w:val="Texto de balão3"/>
    <w:basedOn w:val="Normal"/>
    <w:rsid w:val="00DA2D2A"/>
    <w:pPr>
      <w:suppressAutoHyphens/>
    </w:pPr>
    <w:rPr>
      <w:rFonts w:ascii="Tahoma" w:hAnsi="Tahoma"/>
      <w:sz w:val="16"/>
      <w:szCs w:val="16"/>
      <w:lang w:eastAsia="ar-SA"/>
    </w:rPr>
  </w:style>
  <w:style w:type="paragraph" w:customStyle="1" w:styleId="PargrafodaLista4">
    <w:name w:val="Parágrafo da Lista4"/>
    <w:basedOn w:val="Normal"/>
    <w:rsid w:val="00DA2D2A"/>
    <w:pPr>
      <w:suppressAutoHyphens/>
      <w:ind w:left="708"/>
    </w:pPr>
    <w:rPr>
      <w:rFonts w:ascii="Times New Roman" w:hAnsi="Times New Roman" w:cs="Times New Roman"/>
      <w:lang w:eastAsia="ar-SA"/>
    </w:rPr>
  </w:style>
  <w:style w:type="character" w:customStyle="1" w:styleId="NormalWebChar">
    <w:name w:val="Normal (Web) Char"/>
    <w:basedOn w:val="Fontepargpadro"/>
    <w:link w:val="NormalWeb"/>
    <w:locked/>
    <w:rsid w:val="0069141B"/>
    <w:rPr>
      <w:sz w:val="24"/>
      <w:szCs w:val="24"/>
    </w:rPr>
  </w:style>
  <w:style w:type="character" w:styleId="Refdenotaderodap">
    <w:name w:val="footnote reference"/>
    <w:uiPriority w:val="99"/>
    <w:semiHidden/>
    <w:unhideWhenUsed/>
    <w:rsid w:val="00772D8A"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72D8A"/>
    <w:pPr>
      <w:suppressAutoHyphens w:val="0"/>
    </w:pPr>
    <w:rPr>
      <w:b/>
      <w:bCs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72D8A"/>
    <w:rPr>
      <w:b/>
      <w:bCs/>
      <w:lang w:eastAsia="ar-SA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772D8A"/>
    <w:rPr>
      <w:rFonts w:ascii="Times New Roman" w:hAnsi="Times New Roman" w:cs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72D8A"/>
  </w:style>
  <w:style w:type="character" w:styleId="Refdenotadefim">
    <w:name w:val="endnote reference"/>
    <w:uiPriority w:val="99"/>
    <w:semiHidden/>
    <w:unhideWhenUsed/>
    <w:rsid w:val="00772D8A"/>
    <w:rPr>
      <w:vertAlign w:val="superscript"/>
    </w:rPr>
  </w:style>
  <w:style w:type="paragraph" w:customStyle="1" w:styleId="textoprformatado">
    <w:name w:val="textoprformatado"/>
    <w:basedOn w:val="Normal"/>
    <w:rsid w:val="00772D8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Default">
    <w:name w:val="Default"/>
    <w:rsid w:val="00772D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yle5">
    <w:name w:val="style5"/>
    <w:basedOn w:val="Fontepargpadro"/>
    <w:rsid w:val="00927611"/>
  </w:style>
  <w:style w:type="table" w:customStyle="1" w:styleId="SombreamentoClaro1">
    <w:name w:val="Sombreamento Claro1"/>
    <w:basedOn w:val="Tabelanormal"/>
    <w:uiPriority w:val="60"/>
    <w:rsid w:val="00927611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able">
    <w:name w:val="Table"/>
    <w:basedOn w:val="Normal"/>
    <w:rsid w:val="00927611"/>
    <w:pPr>
      <w:keepNext/>
      <w:spacing w:before="120" w:after="60"/>
    </w:pPr>
    <w:rPr>
      <w:rFonts w:ascii="Arial" w:hAnsi="Arial" w:cs="Times New Roman"/>
      <w:sz w:val="20"/>
      <w:lang w:val="en-US" w:eastAsia="fr-FR"/>
    </w:rPr>
  </w:style>
  <w:style w:type="table" w:customStyle="1" w:styleId="Tabelacomgrade1">
    <w:name w:val="Tabela com grade1"/>
    <w:basedOn w:val="Tabelanormal"/>
    <w:next w:val="Tabelacomgrade"/>
    <w:uiPriority w:val="99"/>
    <w:rsid w:val="009276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esternChar">
    <w:name w:val="western Char"/>
    <w:link w:val="western"/>
    <w:rsid w:val="00927611"/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Estilo1Char">
    <w:name w:val="Estilo1 Char"/>
    <w:basedOn w:val="PargrafodaListaChar"/>
    <w:rsid w:val="00927611"/>
    <w:rPr>
      <w:rFonts w:ascii="Arial" w:eastAsia="Times New Roman" w:hAnsi="Arial" w:cs="Arial"/>
      <w:sz w:val="20"/>
      <w:szCs w:val="20"/>
      <w:lang w:eastAsia="pt-BR"/>
    </w:rPr>
  </w:style>
  <w:style w:type="character" w:customStyle="1" w:styleId="Estilo2Char">
    <w:name w:val="Estilo2 Char"/>
    <w:basedOn w:val="Ttulo3Char"/>
    <w:rsid w:val="00927611"/>
    <w:rPr>
      <w:rFonts w:ascii="Arial" w:eastAsia="Times New Roman" w:hAnsi="Arial" w:cs="Arial"/>
      <w:b/>
      <w:bCs/>
      <w:color w:val="4F81BD" w:themeColor="accent1"/>
      <w:sz w:val="20"/>
      <w:szCs w:val="20"/>
      <w:lang w:eastAsia="pt-BR"/>
    </w:rPr>
  </w:style>
  <w:style w:type="paragraph" w:customStyle="1" w:styleId="Nivel2">
    <w:name w:val="Nivel 2"/>
    <w:qFormat/>
    <w:rsid w:val="00BC52FD"/>
    <w:pPr>
      <w:numPr>
        <w:ilvl w:val="1"/>
        <w:numId w:val="11"/>
      </w:numPr>
      <w:spacing w:before="120" w:after="120" w:line="276" w:lineRule="auto"/>
      <w:ind w:left="425" w:firstLine="0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BC52FD"/>
    <w:pPr>
      <w:numPr>
        <w:ilvl w:val="0"/>
      </w:numPr>
      <w:ind w:left="142" w:firstLine="0"/>
    </w:pPr>
    <w:rPr>
      <w:rFonts w:cs="Arial"/>
      <w:b/>
    </w:rPr>
  </w:style>
  <w:style w:type="paragraph" w:customStyle="1" w:styleId="Nivel3">
    <w:name w:val="Nivel 3"/>
    <w:basedOn w:val="Nivel2"/>
    <w:qFormat/>
    <w:rsid w:val="00BC52FD"/>
    <w:pPr>
      <w:numPr>
        <w:ilvl w:val="2"/>
      </w:numPr>
      <w:ind w:left="1134" w:firstLine="0"/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BC52FD"/>
    <w:pPr>
      <w:numPr>
        <w:ilvl w:val="3"/>
      </w:numPr>
    </w:pPr>
  </w:style>
  <w:style w:type="paragraph" w:customStyle="1" w:styleId="Nivel5">
    <w:name w:val="Nivel 5"/>
    <w:basedOn w:val="Nivel4"/>
    <w:qFormat/>
    <w:rsid w:val="00BC52FD"/>
    <w:pPr>
      <w:numPr>
        <w:ilvl w:val="4"/>
      </w:numPr>
      <w:tabs>
        <w:tab w:val="num" w:pos="360"/>
        <w:tab w:val="num" w:pos="5400"/>
      </w:tabs>
      <w:ind w:left="2268" w:firstLine="0"/>
    </w:pPr>
  </w:style>
  <w:style w:type="character" w:customStyle="1" w:styleId="Nivel4Char">
    <w:name w:val="Nivel 4 Char"/>
    <w:basedOn w:val="Fontepargpadro"/>
    <w:link w:val="Nivel4"/>
    <w:rsid w:val="00BC52FD"/>
    <w:rPr>
      <w:rFonts w:ascii="Ecofont_Spranq_eco_Sans" w:eastAsia="Arial Unicode MS" w:hAnsi="Ecofont_Spranq_eco_Sans" w:cs="Arial"/>
      <w:color w:val="000000"/>
    </w:rPr>
  </w:style>
  <w:style w:type="paragraph" w:customStyle="1" w:styleId="x">
    <w:name w:val="x."/>
    <w:basedOn w:val="Normal"/>
    <w:qFormat/>
    <w:rsid w:val="00F711F4"/>
    <w:pPr>
      <w:spacing w:after="240"/>
      <w:ind w:left="360" w:hanging="360"/>
      <w:jc w:val="both"/>
    </w:pPr>
    <w:rPr>
      <w:rFonts w:ascii="Times New Roman" w:hAnsi="Times New Roman" w:cs="Times New Roman"/>
      <w:b/>
    </w:rPr>
  </w:style>
  <w:style w:type="paragraph" w:customStyle="1" w:styleId="xx0">
    <w:name w:val="x.x."/>
    <w:basedOn w:val="Normal"/>
    <w:qFormat/>
    <w:rsid w:val="00F711F4"/>
    <w:pPr>
      <w:spacing w:after="240"/>
      <w:ind w:left="792" w:hanging="432"/>
      <w:jc w:val="both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ite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aliases w:val="título 1,Capítulo,CAPÍTULO,h:1,h:1app,H1,app heading 1,l1,h1,Head 1 (Chapter heading),Titre§,1,Section Head,H11,1st level,Appendix 1,bold and centre,ITT t1,PA Chapter,Titre 0,Box Header,level 1,Level 1 Head,heading 1,T1,PIHeading1"/>
    <w:basedOn w:val="Normal"/>
    <w:next w:val="Normal"/>
    <w:link w:val="Ttulo1Char"/>
    <w:uiPriority w:val="9"/>
    <w:qFormat/>
    <w:rsid w:val="002F34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nhideWhenUsed/>
    <w:qFormat/>
    <w:rsid w:val="00B972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Ttulo3"/>
    <w:next w:val="Normal"/>
    <w:link w:val="Ttulo4Char"/>
    <w:qFormat/>
    <w:rsid w:val="00B972EC"/>
    <w:pPr>
      <w:keepNext w:val="0"/>
      <w:keepLines w:val="0"/>
      <w:tabs>
        <w:tab w:val="left" w:pos="1276"/>
        <w:tab w:val="left" w:pos="2835"/>
      </w:tabs>
      <w:spacing w:before="0" w:line="360" w:lineRule="auto"/>
      <w:ind w:left="1728" w:hanging="648"/>
      <w:jc w:val="both"/>
      <w:outlineLvl w:val="3"/>
    </w:pPr>
    <w:rPr>
      <w:rFonts w:ascii="Times New Roman" w:eastAsia="Times New Roman" w:hAnsi="Times New Roman" w:cs="Times New Roman"/>
      <w:b w:val="0"/>
      <w:bCs w:val="0"/>
      <w:color w:val="auto"/>
    </w:rPr>
  </w:style>
  <w:style w:type="paragraph" w:styleId="Ttulo5">
    <w:name w:val="heading 5"/>
    <w:aliases w:val="h5,H5,ITT t5,PA Pico Section,tcs,tablecaps,Roman list,IS41 Heading 5,Head 5,Head 51,Head 52,Head 53,Head 54,Head 55,Head 56,Head 57,Head 58,Head 59,Head 510,Head 511,Head 512,Head 513,Head 521,Head 531,Head 541,Head 551,Head 561,Head 571,T5"/>
    <w:basedOn w:val="Normal"/>
    <w:next w:val="Normal"/>
    <w:link w:val="Ttulo5Char"/>
    <w:uiPriority w:val="9"/>
    <w:qFormat/>
    <w:rsid w:val="00DA2D2A"/>
    <w:pPr>
      <w:keepNext/>
      <w:tabs>
        <w:tab w:val="right" w:pos="8999"/>
      </w:tabs>
      <w:suppressAutoHyphens/>
      <w:autoSpaceDE w:val="0"/>
      <w:jc w:val="center"/>
      <w:outlineLvl w:val="4"/>
    </w:pPr>
    <w:rPr>
      <w:rFonts w:ascii="Times New Roman" w:hAnsi="Times New Roman" w:cs="Times New Roman"/>
      <w:b/>
      <w:bCs/>
      <w:lang w:eastAsia="ar-SA"/>
    </w:rPr>
  </w:style>
  <w:style w:type="paragraph" w:styleId="Ttulo6">
    <w:name w:val="heading 6"/>
    <w:aliases w:val="Nota,H6,ITT t6,PA Appendix,fcl,h6,figurecapl,Bullet list,Titre 61,T6"/>
    <w:basedOn w:val="Normal"/>
    <w:next w:val="Normal"/>
    <w:link w:val="Ttulo6Char"/>
    <w:qFormat/>
    <w:rsid w:val="00DA2D2A"/>
    <w:pPr>
      <w:keepNext/>
      <w:tabs>
        <w:tab w:val="left" w:pos="0"/>
        <w:tab w:val="left" w:pos="8640"/>
        <w:tab w:val="left" w:pos="9360"/>
        <w:tab w:val="left" w:pos="10080"/>
        <w:tab w:val="left" w:pos="10800"/>
      </w:tabs>
      <w:suppressAutoHyphens/>
      <w:ind w:right="4"/>
      <w:jc w:val="center"/>
      <w:outlineLvl w:val="5"/>
    </w:pPr>
    <w:rPr>
      <w:rFonts w:ascii="Times New Roman" w:eastAsia="Arial Unicode MS" w:hAnsi="Times New Roman" w:cs="Times New Roman"/>
      <w:b/>
      <w:bCs/>
      <w:lang w:eastAsia="ar-SA"/>
    </w:rPr>
  </w:style>
  <w:style w:type="paragraph" w:styleId="Ttulo7">
    <w:name w:val="heading 7"/>
    <w:aliases w:val="Fig.Tab.Gráf,fcs,figurecaps,letter list,lettered list,ITT t7,PA Appendix Major,marcador,L7,h7,Titre 71"/>
    <w:basedOn w:val="Normal"/>
    <w:next w:val="Normal"/>
    <w:link w:val="Ttulo7Char"/>
    <w:uiPriority w:val="9"/>
    <w:qFormat/>
    <w:rsid w:val="00DA2D2A"/>
    <w:pPr>
      <w:keepNext/>
      <w:tabs>
        <w:tab w:val="left" w:pos="8646"/>
      </w:tabs>
      <w:suppressAutoHyphens/>
      <w:autoSpaceDE w:val="0"/>
      <w:ind w:firstLine="709"/>
      <w:jc w:val="both"/>
      <w:outlineLvl w:val="6"/>
    </w:pPr>
    <w:rPr>
      <w:rFonts w:ascii="Arial" w:hAnsi="Arial" w:cs="Times New Roman"/>
      <w:lang w:eastAsia="ar-SA"/>
    </w:rPr>
  </w:style>
  <w:style w:type="paragraph" w:styleId="Ttulo8">
    <w:name w:val="heading 8"/>
    <w:aliases w:val="Anexo,h8,ITT t8,PA Appendix Minor, ToC, action,Titre 81"/>
    <w:basedOn w:val="Normal"/>
    <w:next w:val="Normal"/>
    <w:link w:val="Ttulo8Char"/>
    <w:uiPriority w:val="9"/>
    <w:qFormat/>
    <w:rsid w:val="00DA2D2A"/>
    <w:pPr>
      <w:keepNext/>
      <w:suppressAutoHyphens/>
      <w:jc w:val="center"/>
      <w:outlineLvl w:val="7"/>
    </w:pPr>
    <w:rPr>
      <w:rFonts w:ascii="Arial" w:hAnsi="Arial" w:cs="Times New Roman"/>
      <w:b/>
      <w:bCs/>
      <w:color w:val="FF0000"/>
      <w:lang w:eastAsia="ar-SA"/>
    </w:rPr>
  </w:style>
  <w:style w:type="paragraph" w:styleId="Ttulo9">
    <w:name w:val="heading 9"/>
    <w:aliases w:val="ITT t9, progress,tt,ft,h9,Titre 91"/>
    <w:basedOn w:val="Normal"/>
    <w:next w:val="Normal"/>
    <w:link w:val="Ttulo9Char"/>
    <w:uiPriority w:val="9"/>
    <w:qFormat/>
    <w:rsid w:val="00DA2D2A"/>
    <w:pPr>
      <w:keepNext/>
      <w:suppressAutoHyphens/>
      <w:autoSpaceDE w:val="0"/>
      <w:spacing w:after="120"/>
      <w:jc w:val="both"/>
      <w:outlineLvl w:val="8"/>
    </w:pPr>
    <w:rPr>
      <w:rFonts w:ascii="Arial" w:hAnsi="Arial" w:cs="Times New Roman"/>
      <w:b/>
      <w:bCs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link w:val="NormalWebChar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"/>
      </w:numPr>
      <w:contextualSpacing/>
    </w:pPr>
  </w:style>
  <w:style w:type="paragraph" w:customStyle="1" w:styleId="citao2">
    <w:name w:val="citação 2"/>
    <w:basedOn w:val="Citao"/>
    <w:link w:val="citao2Char"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hd,he"/>
    <w:basedOn w:val="Normal"/>
    <w:link w:val="CabealhoChar"/>
    <w:rsid w:val="00DD49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hd Char,he Char"/>
    <w:link w:val="Cabealho"/>
    <w:uiPriority w:val="99"/>
    <w:rsid w:val="00DD49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DD4982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D4982"/>
    <w:rPr>
      <w:rFonts w:ascii="Ecofont_Spranq_eco_Sans" w:hAnsi="Ecofont_Spranq_eco_Sans" w:cs="Tahoma"/>
      <w:sz w:val="24"/>
      <w:szCs w:val="24"/>
    </w:rPr>
  </w:style>
  <w:style w:type="character" w:styleId="nfase">
    <w:name w:val="Emphasis"/>
    <w:uiPriority w:val="20"/>
    <w:qFormat/>
    <w:rsid w:val="00DD4982"/>
    <w:rPr>
      <w:i/>
      <w:iCs/>
    </w:rPr>
  </w:style>
  <w:style w:type="numbering" w:customStyle="1" w:styleId="Estilo1">
    <w:name w:val="Estilo1"/>
    <w:rsid w:val="00C344F1"/>
    <w:pPr>
      <w:numPr>
        <w:numId w:val="2"/>
      </w:numPr>
    </w:pPr>
  </w:style>
  <w:style w:type="numbering" w:customStyle="1" w:styleId="Estilo2">
    <w:name w:val="Estilo2"/>
    <w:rsid w:val="00241329"/>
    <w:pPr>
      <w:numPr>
        <w:numId w:val="3"/>
      </w:numPr>
    </w:pPr>
  </w:style>
  <w:style w:type="numbering" w:customStyle="1" w:styleId="Estilo3">
    <w:name w:val="Estilo3"/>
    <w:uiPriority w:val="99"/>
    <w:rsid w:val="00606C78"/>
    <w:pPr>
      <w:numPr>
        <w:numId w:val="4"/>
      </w:numPr>
    </w:pPr>
  </w:style>
  <w:style w:type="numbering" w:customStyle="1" w:styleId="Estilo4">
    <w:name w:val="Estilo4"/>
    <w:rsid w:val="00F50C57"/>
    <w:pPr>
      <w:numPr>
        <w:numId w:val="5"/>
      </w:numPr>
    </w:pPr>
  </w:style>
  <w:style w:type="numbering" w:customStyle="1" w:styleId="Estilo5">
    <w:name w:val="Estilo5"/>
    <w:uiPriority w:val="99"/>
    <w:rsid w:val="00F50C57"/>
    <w:pPr>
      <w:numPr>
        <w:numId w:val="6"/>
      </w:numPr>
    </w:pPr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114EF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114EFB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Recuodecorpodetexto">
    <w:name w:val="Body Text Indent"/>
    <w:basedOn w:val="Normal"/>
    <w:link w:val="RecuodecorpodetextoChar"/>
    <w:rsid w:val="00B972EC"/>
    <w:pPr>
      <w:ind w:left="360"/>
      <w:jc w:val="both"/>
    </w:pPr>
    <w:rPr>
      <w:rFonts w:ascii="Tahoma" w:hAnsi="Tahoma"/>
      <w:bCs/>
      <w:color w:val="FF0000"/>
      <w:sz w:val="22"/>
    </w:rPr>
  </w:style>
  <w:style w:type="character" w:customStyle="1" w:styleId="RecuodecorpodetextoChar">
    <w:name w:val="Recuo de corpo de texto Char"/>
    <w:basedOn w:val="Fontepargpadro"/>
    <w:link w:val="Recuodecorpodetexto"/>
    <w:rsid w:val="00B972EC"/>
    <w:rPr>
      <w:rFonts w:ascii="Tahoma" w:hAnsi="Tahoma" w:cs="Tahoma"/>
      <w:bCs/>
      <w:color w:val="FF0000"/>
      <w:sz w:val="22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B972EC"/>
    <w:rPr>
      <w:sz w:val="16"/>
      <w:szCs w:val="16"/>
    </w:rPr>
  </w:style>
  <w:style w:type="character" w:customStyle="1" w:styleId="Ttulo3Char">
    <w:name w:val="Título 3 Char"/>
    <w:basedOn w:val="Fontepargpadro"/>
    <w:link w:val="Ttulo3"/>
    <w:rsid w:val="00B972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rsid w:val="00B972EC"/>
    <w:rPr>
      <w:sz w:val="24"/>
      <w:szCs w:val="24"/>
    </w:rPr>
  </w:style>
  <w:style w:type="paragraph" w:styleId="Corpodetexto">
    <w:name w:val="Body Text"/>
    <w:basedOn w:val="Normal"/>
    <w:link w:val="CorpodetextoChar"/>
    <w:uiPriority w:val="99"/>
    <w:unhideWhenUsed/>
    <w:rsid w:val="0072742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727429"/>
    <w:rPr>
      <w:rFonts w:ascii="Ecofont_Spranq_eco_Sans" w:hAnsi="Ecofont_Spranq_eco_Sans" w:cs="Tahoma"/>
      <w:sz w:val="24"/>
      <w:szCs w:val="24"/>
    </w:rPr>
  </w:style>
  <w:style w:type="paragraph" w:styleId="SemEspaamento">
    <w:name w:val="No Spacing"/>
    <w:uiPriority w:val="1"/>
    <w:qFormat/>
    <w:rsid w:val="00727429"/>
    <w:rPr>
      <w:rFonts w:ascii="Calibri" w:eastAsia="Calibri" w:hAnsi="Calibri"/>
      <w:sz w:val="22"/>
      <w:szCs w:val="22"/>
      <w:lang w:eastAsia="en-US"/>
    </w:rPr>
  </w:style>
  <w:style w:type="character" w:customStyle="1" w:styleId="PargrafodaListaChar">
    <w:name w:val="Parágrafo da Lista Char"/>
    <w:link w:val="PargrafodaLista"/>
    <w:uiPriority w:val="34"/>
    <w:rsid w:val="00727429"/>
    <w:rPr>
      <w:rFonts w:ascii="Ecofont_Spranq_eco_Sans" w:hAnsi="Ecofont_Spranq_eco_Sans" w:cs="Tahoma"/>
      <w:sz w:val="24"/>
      <w:szCs w:val="24"/>
    </w:rPr>
  </w:style>
  <w:style w:type="paragraph" w:styleId="Subttulo">
    <w:name w:val="Subtitle"/>
    <w:basedOn w:val="Normal"/>
    <w:next w:val="Normal"/>
    <w:link w:val="SubttuloChar"/>
    <w:qFormat/>
    <w:rsid w:val="009D0EB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rsid w:val="009D0E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ITULO1ESQ">
    <w:name w:val="TITULO 1 ESQ"/>
    <w:basedOn w:val="Ttulo1"/>
    <w:rsid w:val="002F3487"/>
    <w:pPr>
      <w:keepLines w:val="0"/>
      <w:numPr>
        <w:numId w:val="7"/>
      </w:numPr>
      <w:suppressAutoHyphens/>
      <w:spacing w:before="0" w:line="36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ar-SA"/>
    </w:rPr>
  </w:style>
  <w:style w:type="character" w:customStyle="1" w:styleId="Ttulo1Char">
    <w:name w:val="Título 1 Char"/>
    <w:aliases w:val="título 1 Char,Capítulo Char,CAPÍTULO Char,h:1 Char,h:1app Char,H1 Char,app heading 1 Char,l1 Char,h1 Char,Head 1 (Chapter heading) Char,Titre§ Char,1 Char,Section Head Char,H11 Char,1st level Char,Appendix 1 Char,bold and centre Char"/>
    <w:basedOn w:val="Fontepargpadro"/>
    <w:link w:val="Ttulo1"/>
    <w:uiPriority w:val="9"/>
    <w:rsid w:val="002F34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comgrade">
    <w:name w:val="Table Grid"/>
    <w:basedOn w:val="Tabelanormal"/>
    <w:rsid w:val="00EF2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2">
    <w:name w:val="Body Text 2"/>
    <w:basedOn w:val="Normal"/>
    <w:link w:val="Corpodetexto2Char"/>
    <w:unhideWhenUsed/>
    <w:rsid w:val="00DA2D2A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DA2D2A"/>
    <w:rPr>
      <w:rFonts w:ascii="Ecofont_Spranq_eco_Sans" w:hAnsi="Ecofont_Spranq_eco_Sans" w:cs="Tahoma"/>
      <w:sz w:val="24"/>
      <w:szCs w:val="24"/>
    </w:rPr>
  </w:style>
  <w:style w:type="character" w:customStyle="1" w:styleId="Ttulo5Char">
    <w:name w:val="Título 5 Char"/>
    <w:aliases w:val="h5 Char,H5 Char,ITT t5 Char,PA Pico Section Char,tcs Char,tablecaps Char,Roman list Char,IS41 Heading 5 Char,Head 5 Char,Head 51 Char,Head 52 Char,Head 53 Char,Head 54 Char,Head 55 Char,Head 56 Char,Head 57 Char,Head 58 Char,Head 59 Char"/>
    <w:basedOn w:val="Fontepargpadro"/>
    <w:link w:val="Ttulo5"/>
    <w:uiPriority w:val="9"/>
    <w:rsid w:val="00DA2D2A"/>
    <w:rPr>
      <w:b/>
      <w:bCs/>
      <w:sz w:val="24"/>
      <w:szCs w:val="24"/>
      <w:lang w:eastAsia="ar-SA"/>
    </w:rPr>
  </w:style>
  <w:style w:type="character" w:customStyle="1" w:styleId="Ttulo6Char">
    <w:name w:val="Título 6 Char"/>
    <w:aliases w:val="Nota Char,H6 Char,ITT t6 Char,PA Appendix Char,fcl Char,h6 Char,figurecapl Char,Bullet list Char,Titre 61 Char,T6 Char"/>
    <w:basedOn w:val="Fontepargpadro"/>
    <w:link w:val="Ttulo6"/>
    <w:rsid w:val="00DA2D2A"/>
    <w:rPr>
      <w:rFonts w:eastAsia="Arial Unicode MS"/>
      <w:b/>
      <w:bCs/>
      <w:sz w:val="24"/>
      <w:szCs w:val="24"/>
      <w:lang w:eastAsia="ar-SA"/>
    </w:rPr>
  </w:style>
  <w:style w:type="character" w:customStyle="1" w:styleId="Ttulo7Char">
    <w:name w:val="Título 7 Char"/>
    <w:aliases w:val="Fig.Tab.Gráf Char,fcs Char,figurecaps Char,letter list Char,lettered list Char,ITT t7 Char,PA Appendix Major Char,marcador Char,L7 Char,h7 Char,Titre 71 Char"/>
    <w:basedOn w:val="Fontepargpadro"/>
    <w:link w:val="Ttulo7"/>
    <w:uiPriority w:val="9"/>
    <w:rsid w:val="00DA2D2A"/>
    <w:rPr>
      <w:rFonts w:ascii="Arial" w:hAnsi="Arial"/>
      <w:sz w:val="24"/>
      <w:szCs w:val="24"/>
      <w:lang w:eastAsia="ar-SA"/>
    </w:rPr>
  </w:style>
  <w:style w:type="character" w:customStyle="1" w:styleId="Ttulo8Char">
    <w:name w:val="Título 8 Char"/>
    <w:aliases w:val="Anexo Char,h8 Char,ITT t8 Char,PA Appendix Minor Char, ToC Char, action Char,Titre 81 Char"/>
    <w:basedOn w:val="Fontepargpadro"/>
    <w:link w:val="Ttulo8"/>
    <w:uiPriority w:val="9"/>
    <w:rsid w:val="00DA2D2A"/>
    <w:rPr>
      <w:rFonts w:ascii="Arial" w:hAnsi="Arial"/>
      <w:b/>
      <w:bCs/>
      <w:color w:val="FF0000"/>
      <w:sz w:val="24"/>
      <w:szCs w:val="24"/>
      <w:lang w:eastAsia="ar-SA"/>
    </w:rPr>
  </w:style>
  <w:style w:type="character" w:customStyle="1" w:styleId="Ttulo9Char">
    <w:name w:val="Título 9 Char"/>
    <w:aliases w:val="ITT t9 Char, progress Char,tt Char,ft Char,h9 Char,Titre 91 Char"/>
    <w:basedOn w:val="Fontepargpadro"/>
    <w:link w:val="Ttulo9"/>
    <w:uiPriority w:val="9"/>
    <w:rsid w:val="00DA2D2A"/>
    <w:rPr>
      <w:rFonts w:ascii="Arial" w:hAnsi="Arial"/>
      <w:b/>
      <w:bCs/>
      <w:lang w:eastAsia="ar-SA"/>
    </w:rPr>
  </w:style>
  <w:style w:type="character" w:customStyle="1" w:styleId="WW8Num1z0">
    <w:name w:val="WW8Num1z0"/>
    <w:rsid w:val="00DA2D2A"/>
    <w:rPr>
      <w:rFonts w:ascii="Times New Roman" w:hAnsi="Times New Roman" w:cs="Times New Roman"/>
    </w:rPr>
  </w:style>
  <w:style w:type="character" w:customStyle="1" w:styleId="WW8Num2z0">
    <w:name w:val="WW8Num2z0"/>
    <w:rsid w:val="00DA2D2A"/>
    <w:rPr>
      <w:rFonts w:ascii="Symbol" w:hAnsi="Symbol" w:cs="Times New Roman"/>
      <w:sz w:val="18"/>
    </w:rPr>
  </w:style>
  <w:style w:type="character" w:customStyle="1" w:styleId="WW8Num3z0">
    <w:name w:val="WW8Num3z0"/>
    <w:rsid w:val="00DA2D2A"/>
    <w:rPr>
      <w:rFonts w:ascii="Symbol" w:hAnsi="Symbol" w:cs="Times New Roman"/>
      <w:sz w:val="18"/>
    </w:rPr>
  </w:style>
  <w:style w:type="character" w:customStyle="1" w:styleId="WW8Num4z0">
    <w:name w:val="WW8Num4z0"/>
    <w:rsid w:val="00DA2D2A"/>
    <w:rPr>
      <w:rFonts w:ascii="Symbol" w:hAnsi="Symbol" w:cs="Times New Roman"/>
      <w:sz w:val="18"/>
    </w:rPr>
  </w:style>
  <w:style w:type="character" w:customStyle="1" w:styleId="WW8Num5z0">
    <w:name w:val="WW8Num5z0"/>
    <w:rsid w:val="00DA2D2A"/>
    <w:rPr>
      <w:rFonts w:ascii="Symbol" w:hAnsi="Symbol" w:cs="Times New Roman"/>
      <w:sz w:val="18"/>
    </w:rPr>
  </w:style>
  <w:style w:type="character" w:customStyle="1" w:styleId="WW8Num6z0">
    <w:name w:val="WW8Num6z0"/>
    <w:rsid w:val="00DA2D2A"/>
    <w:rPr>
      <w:rFonts w:ascii="Symbol" w:hAnsi="Symbol" w:cs="Times New Roman"/>
      <w:sz w:val="18"/>
    </w:rPr>
  </w:style>
  <w:style w:type="character" w:customStyle="1" w:styleId="WW8Num7z0">
    <w:name w:val="WW8Num7z0"/>
    <w:rsid w:val="00DA2D2A"/>
    <w:rPr>
      <w:rFonts w:ascii="Times New Roman" w:hAnsi="Times New Roman" w:cs="Times New Roman"/>
    </w:rPr>
  </w:style>
  <w:style w:type="character" w:customStyle="1" w:styleId="WW8Num8z0">
    <w:name w:val="WW8Num8z0"/>
    <w:rsid w:val="00DA2D2A"/>
    <w:rPr>
      <w:b/>
    </w:rPr>
  </w:style>
  <w:style w:type="character" w:customStyle="1" w:styleId="WW8Num9z0">
    <w:name w:val="WW8Num9z0"/>
    <w:rsid w:val="00DA2D2A"/>
    <w:rPr>
      <w:rFonts w:ascii="Wingdings" w:hAnsi="Wingdings" w:cs="Times New Roman"/>
    </w:rPr>
  </w:style>
  <w:style w:type="character" w:customStyle="1" w:styleId="WW8Num9z1">
    <w:name w:val="WW8Num9z1"/>
    <w:rsid w:val="00DA2D2A"/>
    <w:rPr>
      <w:rFonts w:ascii="Courier New" w:hAnsi="Courier New" w:cs="Courier New"/>
    </w:rPr>
  </w:style>
  <w:style w:type="character" w:customStyle="1" w:styleId="WW8Num9z3">
    <w:name w:val="WW8Num9z3"/>
    <w:rsid w:val="00DA2D2A"/>
    <w:rPr>
      <w:rFonts w:ascii="Symbol" w:hAnsi="Symbol" w:cs="Times New Roman"/>
    </w:rPr>
  </w:style>
  <w:style w:type="character" w:customStyle="1" w:styleId="WW8Num10z0">
    <w:name w:val="WW8Num10z0"/>
    <w:rsid w:val="00DA2D2A"/>
    <w:rPr>
      <w:rFonts w:ascii="Times New Roman" w:hAnsi="Times New Roman" w:cs="Times New Roman"/>
    </w:rPr>
  </w:style>
  <w:style w:type="character" w:customStyle="1" w:styleId="WW8Num11z0">
    <w:name w:val="WW8Num11z0"/>
    <w:rsid w:val="00DA2D2A"/>
    <w:rPr>
      <w:rFonts w:ascii="Times New Roman" w:hAnsi="Times New Roman" w:cs="Times New Roman"/>
    </w:rPr>
  </w:style>
  <w:style w:type="character" w:customStyle="1" w:styleId="WW8Num12z0">
    <w:name w:val="WW8Num12z0"/>
    <w:rsid w:val="00DA2D2A"/>
    <w:rPr>
      <w:rFonts w:ascii="Times New Roman" w:hAnsi="Times New Roman" w:cs="Times New Roman"/>
    </w:rPr>
  </w:style>
  <w:style w:type="character" w:customStyle="1" w:styleId="WW8Num12z2">
    <w:name w:val="WW8Num12z2"/>
    <w:rsid w:val="00DA2D2A"/>
    <w:rPr>
      <w:rFonts w:ascii="Times New Roman" w:hAnsi="Times New Roman" w:cs="Times New Roman"/>
      <w:b w:val="0"/>
      <w:color w:val="000000"/>
    </w:rPr>
  </w:style>
  <w:style w:type="character" w:customStyle="1" w:styleId="WW8Num13z0">
    <w:name w:val="WW8Num13z0"/>
    <w:rsid w:val="00DA2D2A"/>
    <w:rPr>
      <w:rFonts w:ascii="Times New Roman" w:hAnsi="Times New Roman" w:cs="Times New Roman"/>
      <w:b/>
      <w:i w:val="0"/>
      <w:color w:val="auto"/>
      <w:sz w:val="24"/>
    </w:rPr>
  </w:style>
  <w:style w:type="character" w:customStyle="1" w:styleId="WW8Num13z1">
    <w:name w:val="WW8Num13z1"/>
    <w:rsid w:val="00DA2D2A"/>
    <w:rPr>
      <w:rFonts w:ascii="Times New Roman" w:hAnsi="Times New Roman" w:cs="Times New Roman"/>
      <w:b/>
      <w:i w:val="0"/>
      <w:sz w:val="24"/>
    </w:rPr>
  </w:style>
  <w:style w:type="character" w:customStyle="1" w:styleId="WW8Num13z3">
    <w:name w:val="WW8Num13z3"/>
    <w:rsid w:val="00DA2D2A"/>
    <w:rPr>
      <w:rFonts w:ascii="Times New Roman" w:hAnsi="Times New Roman" w:cs="Times New Roman"/>
      <w:b/>
    </w:rPr>
  </w:style>
  <w:style w:type="character" w:customStyle="1" w:styleId="WW8Num14z0">
    <w:name w:val="WW8Num14z0"/>
    <w:rsid w:val="00DA2D2A"/>
    <w:rPr>
      <w:rFonts w:ascii="Times New Roman" w:hAnsi="Times New Roman" w:cs="Times New Roman"/>
    </w:rPr>
  </w:style>
  <w:style w:type="character" w:styleId="Forte">
    <w:name w:val="Strong"/>
    <w:uiPriority w:val="22"/>
    <w:qFormat/>
    <w:rsid w:val="00DA2D2A"/>
    <w:rPr>
      <w:rFonts w:ascii="Times New Roman" w:hAnsi="Times New Roman" w:cs="Times New Roman"/>
      <w:b/>
      <w:bCs/>
    </w:rPr>
  </w:style>
  <w:style w:type="character" w:customStyle="1" w:styleId="Caracteresdenotaderodap">
    <w:name w:val="Caracteres de nota de rodapé"/>
    <w:rsid w:val="00DA2D2A"/>
    <w:rPr>
      <w:rFonts w:ascii="Times New Roman" w:hAnsi="Times New Roman" w:cs="Times New Roman"/>
      <w:vertAlign w:val="superscript"/>
    </w:rPr>
  </w:style>
  <w:style w:type="character" w:customStyle="1" w:styleId="WW8Num60z0">
    <w:name w:val="WW8Num60z0"/>
    <w:rsid w:val="00DA2D2A"/>
    <w:rPr>
      <w:b/>
    </w:rPr>
  </w:style>
  <w:style w:type="character" w:customStyle="1" w:styleId="caractetistica1">
    <w:name w:val="caractetistica1"/>
    <w:rsid w:val="00DA2D2A"/>
    <w:rPr>
      <w:rFonts w:ascii="Arial" w:hAnsi="Arial" w:cs="Arial"/>
      <w:b/>
      <w:bCs/>
      <w:color w:val="333333"/>
      <w:sz w:val="18"/>
      <w:szCs w:val="18"/>
    </w:rPr>
  </w:style>
  <w:style w:type="character" w:customStyle="1" w:styleId="item1">
    <w:name w:val="item1"/>
    <w:rsid w:val="00DA2D2A"/>
    <w:rPr>
      <w:rFonts w:ascii="Arial" w:hAnsi="Arial" w:cs="Arial"/>
      <w:color w:val="333333"/>
      <w:spacing w:val="312"/>
      <w:sz w:val="18"/>
      <w:szCs w:val="18"/>
    </w:rPr>
  </w:style>
  <w:style w:type="character" w:customStyle="1" w:styleId="WW-WW8Num4z0">
    <w:name w:val="WW-WW8Num4z0"/>
    <w:rsid w:val="00DA2D2A"/>
    <w:rPr>
      <w:rFonts w:ascii="Symbol" w:hAnsi="Symbol" w:cs="Symbol"/>
    </w:rPr>
  </w:style>
  <w:style w:type="character" w:customStyle="1" w:styleId="produto1">
    <w:name w:val="produto1"/>
    <w:rsid w:val="00DA2D2A"/>
    <w:rPr>
      <w:rFonts w:ascii="Arial" w:hAnsi="Arial" w:cs="Arial"/>
      <w:b/>
      <w:bCs/>
      <w:caps/>
      <w:color w:val="000000"/>
      <w:sz w:val="21"/>
      <w:szCs w:val="21"/>
    </w:rPr>
  </w:style>
  <w:style w:type="paragraph" w:styleId="Ttulo">
    <w:name w:val="Title"/>
    <w:basedOn w:val="Normal"/>
    <w:next w:val="Corpodetexto"/>
    <w:link w:val="TtuloChar"/>
    <w:uiPriority w:val="10"/>
    <w:qFormat/>
    <w:rsid w:val="00DA2D2A"/>
    <w:pPr>
      <w:suppressAutoHyphens/>
      <w:jc w:val="center"/>
    </w:pPr>
    <w:rPr>
      <w:rFonts w:ascii="Arial" w:hAnsi="Arial" w:cs="Times New Roman"/>
      <w:b/>
      <w:bCs/>
      <w:sz w:val="28"/>
      <w:szCs w:val="28"/>
      <w:lang w:eastAsia="ar-SA"/>
    </w:rPr>
  </w:style>
  <w:style w:type="character" w:customStyle="1" w:styleId="TtuloChar">
    <w:name w:val="Título Char"/>
    <w:basedOn w:val="Fontepargpadro"/>
    <w:link w:val="Ttulo"/>
    <w:uiPriority w:val="10"/>
    <w:rsid w:val="00DA2D2A"/>
    <w:rPr>
      <w:rFonts w:ascii="Arial" w:hAnsi="Arial"/>
      <w:b/>
      <w:bCs/>
      <w:sz w:val="28"/>
      <w:szCs w:val="28"/>
      <w:lang w:eastAsia="ar-SA"/>
    </w:rPr>
  </w:style>
  <w:style w:type="paragraph" w:styleId="Lista">
    <w:name w:val="List"/>
    <w:basedOn w:val="Normal"/>
    <w:semiHidden/>
    <w:rsid w:val="00DA2D2A"/>
    <w:pPr>
      <w:suppressAutoHyphens/>
      <w:ind w:left="283" w:hanging="283"/>
    </w:pPr>
    <w:rPr>
      <w:rFonts w:ascii="Times New Roman" w:hAnsi="Times New Roman" w:cs="Times New Roman"/>
      <w:lang w:eastAsia="ar-SA"/>
    </w:rPr>
  </w:style>
  <w:style w:type="paragraph" w:styleId="Legenda">
    <w:name w:val="caption"/>
    <w:basedOn w:val="Normal"/>
    <w:next w:val="Normal"/>
    <w:qFormat/>
    <w:rsid w:val="00DA2D2A"/>
    <w:pPr>
      <w:tabs>
        <w:tab w:val="left" w:pos="360"/>
        <w:tab w:val="left" w:pos="720"/>
      </w:tabs>
      <w:suppressAutoHyphens/>
      <w:spacing w:before="120"/>
      <w:ind w:left="1678" w:hanging="1678"/>
      <w:jc w:val="both"/>
    </w:pPr>
    <w:rPr>
      <w:rFonts w:ascii="Times New Roman" w:hAnsi="Times New Roman" w:cs="Times New Roman"/>
      <w:b/>
      <w:bCs/>
      <w:lang w:eastAsia="ar-SA"/>
    </w:rPr>
  </w:style>
  <w:style w:type="paragraph" w:customStyle="1" w:styleId="ndice">
    <w:name w:val="Índice"/>
    <w:basedOn w:val="Normal"/>
    <w:rsid w:val="00DA2D2A"/>
    <w:pPr>
      <w:suppressLineNumbers/>
      <w:suppressAutoHyphens/>
    </w:pPr>
    <w:rPr>
      <w:rFonts w:ascii="Tahoma" w:hAnsi="Tahoma"/>
      <w:sz w:val="20"/>
      <w:szCs w:val="20"/>
      <w:lang w:eastAsia="ar-SA"/>
    </w:rPr>
  </w:style>
  <w:style w:type="paragraph" w:customStyle="1" w:styleId="Recuodecorpodetexto1">
    <w:name w:val="Recuo de corpo de texto1"/>
    <w:basedOn w:val="Normal"/>
    <w:rsid w:val="00DA2D2A"/>
    <w:pPr>
      <w:suppressAutoHyphens/>
      <w:autoSpaceDE w:val="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styleId="Recuodecorpodetexto2">
    <w:name w:val="Body Text Indent 2"/>
    <w:basedOn w:val="Normal"/>
    <w:link w:val="Recuodecorpodetexto2Char"/>
    <w:rsid w:val="00DA2D2A"/>
    <w:pPr>
      <w:suppressAutoHyphens/>
      <w:autoSpaceDE w:val="0"/>
      <w:ind w:left="426" w:hanging="426"/>
      <w:jc w:val="both"/>
    </w:pPr>
    <w:rPr>
      <w:rFonts w:ascii="Arial" w:hAnsi="Arial" w:cs="Times New Roman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rsid w:val="00DA2D2A"/>
    <w:rPr>
      <w:rFonts w:ascii="Arial" w:hAnsi="Arial"/>
      <w:sz w:val="24"/>
      <w:szCs w:val="24"/>
      <w:lang w:eastAsia="ar-SA"/>
    </w:rPr>
  </w:style>
  <w:style w:type="paragraph" w:styleId="MapadoDocumento">
    <w:name w:val="Document Map"/>
    <w:basedOn w:val="Normal"/>
    <w:link w:val="MapadoDocumentoChar"/>
    <w:semiHidden/>
    <w:rsid w:val="00DA2D2A"/>
    <w:pPr>
      <w:shd w:val="clear" w:color="auto" w:fill="000080"/>
      <w:suppressAutoHyphens/>
      <w:autoSpaceDE w:val="0"/>
    </w:pPr>
    <w:rPr>
      <w:rFonts w:ascii="Tahoma" w:hAnsi="Tahoma" w:cs="Times New Roman"/>
      <w:sz w:val="20"/>
      <w:szCs w:val="20"/>
      <w:lang w:eastAsia="ar-SA"/>
    </w:rPr>
  </w:style>
  <w:style w:type="character" w:customStyle="1" w:styleId="MapadoDocumentoChar">
    <w:name w:val="Mapa do Documento Char"/>
    <w:basedOn w:val="Fontepargpadro"/>
    <w:link w:val="MapadoDocumento"/>
    <w:semiHidden/>
    <w:rsid w:val="00DA2D2A"/>
    <w:rPr>
      <w:rFonts w:ascii="Tahoma" w:hAnsi="Tahoma"/>
      <w:shd w:val="clear" w:color="auto" w:fill="000080"/>
      <w:lang w:eastAsia="ar-SA"/>
    </w:rPr>
  </w:style>
  <w:style w:type="paragraph" w:styleId="Recuodecorpodetexto3">
    <w:name w:val="Body Text Indent 3"/>
    <w:basedOn w:val="Normal"/>
    <w:link w:val="Recuodecorpodetexto3Char"/>
    <w:rsid w:val="00DA2D2A"/>
    <w:pPr>
      <w:suppressAutoHyphens/>
      <w:autoSpaceDE w:val="0"/>
      <w:ind w:left="851"/>
      <w:jc w:val="both"/>
    </w:pPr>
    <w:rPr>
      <w:rFonts w:ascii="Arial" w:hAnsi="Arial" w:cs="Times New Roman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rsid w:val="00DA2D2A"/>
    <w:rPr>
      <w:rFonts w:ascii="Arial" w:hAnsi="Arial"/>
      <w:sz w:val="24"/>
      <w:szCs w:val="24"/>
      <w:lang w:eastAsia="ar-SA"/>
    </w:rPr>
  </w:style>
  <w:style w:type="paragraph" w:customStyle="1" w:styleId="TextoATECH">
    <w:name w:val="&gt;&gt;&gt;Texto ATECH"/>
    <w:basedOn w:val="Normal"/>
    <w:rsid w:val="00DA2D2A"/>
    <w:pPr>
      <w:suppressAutoHyphens/>
      <w:spacing w:after="200" w:line="300" w:lineRule="atLeast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BodyText21">
    <w:name w:val="Body Text 21"/>
    <w:basedOn w:val="Normal"/>
    <w:rsid w:val="00DA2D2A"/>
    <w:pPr>
      <w:suppressAutoHyphens/>
      <w:jc w:val="both"/>
    </w:pPr>
    <w:rPr>
      <w:rFonts w:ascii="Times New Roman" w:hAnsi="Times New Roman" w:cs="Times New Roman"/>
      <w:lang w:eastAsia="ar-SA"/>
    </w:rPr>
  </w:style>
  <w:style w:type="paragraph" w:customStyle="1" w:styleId="P30">
    <w:name w:val="P30"/>
    <w:basedOn w:val="Normal"/>
    <w:rsid w:val="00DA2D2A"/>
    <w:pPr>
      <w:suppressAutoHyphens/>
      <w:jc w:val="both"/>
    </w:pPr>
    <w:rPr>
      <w:rFonts w:ascii="Times New Roman" w:hAnsi="Times New Roman" w:cs="Times New Roman"/>
      <w:b/>
      <w:bCs/>
      <w:lang w:eastAsia="ar-SA"/>
    </w:rPr>
  </w:style>
  <w:style w:type="paragraph" w:customStyle="1" w:styleId="TextoATECH0">
    <w:name w:val="Texto ATECH"/>
    <w:basedOn w:val="Normal"/>
    <w:rsid w:val="00DA2D2A"/>
    <w:pPr>
      <w:suppressAutoHyphens/>
      <w:spacing w:before="300" w:line="300" w:lineRule="atLeast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xxx">
    <w:name w:val="x.x.x"/>
    <w:basedOn w:val="Normal"/>
    <w:qFormat/>
    <w:rsid w:val="00DA2D2A"/>
    <w:pPr>
      <w:keepLines/>
      <w:suppressAutoHyphens/>
      <w:spacing w:before="40"/>
      <w:ind w:left="1276" w:hanging="709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xl26">
    <w:name w:val="xl26"/>
    <w:basedOn w:val="Normal"/>
    <w:rsid w:val="00DA2D2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Times New Roman" w:hAnsi="Times New Roman" w:cs="Times New Roman"/>
      <w:lang w:eastAsia="ar-SA"/>
    </w:rPr>
  </w:style>
  <w:style w:type="paragraph" w:customStyle="1" w:styleId="xx">
    <w:name w:val="x.x"/>
    <w:basedOn w:val="Normal"/>
    <w:rsid w:val="00DA2D2A"/>
    <w:pPr>
      <w:keepLines/>
      <w:tabs>
        <w:tab w:val="left" w:pos="567"/>
      </w:tabs>
      <w:suppressAutoHyphens/>
      <w:spacing w:before="120"/>
      <w:ind w:left="567" w:hanging="567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xtab">
    <w:name w:val="x) tab"/>
    <w:basedOn w:val="Normal"/>
    <w:rsid w:val="00DA2D2A"/>
    <w:pPr>
      <w:suppressAutoHyphens/>
      <w:spacing w:before="40"/>
      <w:ind w:left="993" w:right="170" w:hanging="284"/>
      <w:jc w:val="both"/>
    </w:pPr>
    <w:rPr>
      <w:rFonts w:ascii="Arial" w:hAnsi="Arial" w:cs="Arial"/>
      <w:sz w:val="22"/>
      <w:szCs w:val="22"/>
      <w:lang w:eastAsia="ar-SA"/>
    </w:rPr>
  </w:style>
  <w:style w:type="paragraph" w:styleId="Textoembloco">
    <w:name w:val="Block Text"/>
    <w:basedOn w:val="Normal"/>
    <w:semiHidden/>
    <w:rsid w:val="00DA2D2A"/>
    <w:pPr>
      <w:tabs>
        <w:tab w:val="left" w:pos="9639"/>
      </w:tabs>
      <w:suppressAutoHyphens/>
      <w:ind w:left="540" w:right="-1"/>
      <w:jc w:val="both"/>
    </w:pPr>
    <w:rPr>
      <w:rFonts w:ascii="Arial" w:hAnsi="Arial" w:cs="Arial"/>
      <w:lang w:eastAsia="ar-SA"/>
    </w:rPr>
  </w:style>
  <w:style w:type="paragraph" w:styleId="Corpodetexto3">
    <w:name w:val="Body Text 3"/>
    <w:basedOn w:val="Normal"/>
    <w:link w:val="Corpodetexto3Char"/>
    <w:uiPriority w:val="99"/>
    <w:semiHidden/>
    <w:rsid w:val="00DA2D2A"/>
    <w:pPr>
      <w:widowControl w:val="0"/>
      <w:suppressAutoHyphens/>
      <w:jc w:val="both"/>
    </w:pPr>
    <w:rPr>
      <w:rFonts w:ascii="Arial" w:hAnsi="Arial" w:cs="Times New Roman"/>
      <w:b/>
      <w:bCs/>
      <w:color w:val="0000FF"/>
      <w:lang w:eastAsia="ar-SA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DA2D2A"/>
    <w:rPr>
      <w:rFonts w:ascii="Arial" w:hAnsi="Arial"/>
      <w:b/>
      <w:bCs/>
      <w:color w:val="0000FF"/>
      <w:sz w:val="24"/>
      <w:szCs w:val="24"/>
      <w:lang w:eastAsia="ar-SA"/>
    </w:rPr>
  </w:style>
  <w:style w:type="paragraph" w:customStyle="1" w:styleId="Texto">
    <w:name w:val="Texto"/>
    <w:basedOn w:val="Normal"/>
    <w:rsid w:val="00DA2D2A"/>
    <w:pPr>
      <w:suppressAutoHyphens/>
      <w:spacing w:before="120" w:after="120" w:line="360" w:lineRule="auto"/>
      <w:jc w:val="both"/>
    </w:pPr>
    <w:rPr>
      <w:rFonts w:ascii="Times New Roman" w:hAnsi="Times New Roman" w:cs="Times New Roman"/>
      <w:lang w:eastAsia="ar-SA"/>
    </w:rPr>
  </w:style>
  <w:style w:type="paragraph" w:customStyle="1" w:styleId="Textbody">
    <w:name w:val="Text body"/>
    <w:basedOn w:val="Normal"/>
    <w:rsid w:val="00DA2D2A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xl27">
    <w:name w:val="xl27"/>
    <w:basedOn w:val="Normal"/>
    <w:rsid w:val="00DA2D2A"/>
    <w:pPr>
      <w:suppressAutoHyphens/>
      <w:spacing w:before="100" w:after="100"/>
      <w:jc w:val="center"/>
    </w:pPr>
    <w:rPr>
      <w:rFonts w:ascii="Times New Roman" w:hAnsi="Times New Roman" w:cs="Times New Roman"/>
      <w:lang w:eastAsia="ar-SA"/>
    </w:rPr>
  </w:style>
  <w:style w:type="paragraph" w:customStyle="1" w:styleId="xl28">
    <w:name w:val="xl28"/>
    <w:basedOn w:val="Normal"/>
    <w:rsid w:val="00DA2D2A"/>
    <w:pPr>
      <w:pBdr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Arial" w:eastAsia="Arial Unicode MS" w:hAnsi="Arial" w:cs="Arial"/>
      <w:lang w:eastAsia="ar-SA"/>
    </w:rPr>
  </w:style>
  <w:style w:type="paragraph" w:styleId="TextosemFormatao">
    <w:name w:val="Plain Text"/>
    <w:basedOn w:val="Normal"/>
    <w:link w:val="TextosemFormataoChar"/>
    <w:semiHidden/>
    <w:rsid w:val="00DA2D2A"/>
    <w:pPr>
      <w:suppressAutoHyphens/>
    </w:pPr>
    <w:rPr>
      <w:rFonts w:ascii="Courier New" w:hAnsi="Courier New" w:cs="Times New Roman"/>
      <w:sz w:val="20"/>
      <w:szCs w:val="20"/>
      <w:lang w:eastAsia="ar-SA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DA2D2A"/>
    <w:rPr>
      <w:rFonts w:ascii="Courier New" w:hAnsi="Courier New"/>
      <w:lang w:eastAsia="ar-SA"/>
    </w:rPr>
  </w:style>
  <w:style w:type="paragraph" w:customStyle="1" w:styleId="Mantercorpodetexto">
    <w:name w:val="Manter corpo de texto"/>
    <w:basedOn w:val="Corpodetexto"/>
    <w:next w:val="Corpodetexto"/>
    <w:rsid w:val="00DA2D2A"/>
    <w:pPr>
      <w:keepNext/>
      <w:suppressAutoHyphens/>
      <w:spacing w:after="240"/>
      <w:jc w:val="both"/>
    </w:pPr>
    <w:rPr>
      <w:rFonts w:ascii="Garamond" w:hAnsi="Garamond" w:cs="Times New Roman"/>
      <w:spacing w:val="-5"/>
      <w:lang w:eastAsia="ar-SA"/>
    </w:rPr>
  </w:style>
  <w:style w:type="paragraph" w:customStyle="1" w:styleId="WW-NormalWeb">
    <w:name w:val="WW-Normal (Web)"/>
    <w:basedOn w:val="Normal"/>
    <w:rsid w:val="00DA2D2A"/>
    <w:pPr>
      <w:suppressAutoHyphens/>
      <w:spacing w:before="100" w:after="100"/>
    </w:pPr>
    <w:rPr>
      <w:rFonts w:ascii="Times New Roman" w:hAnsi="Times New Roman" w:cs="Times New Roman"/>
      <w:lang w:eastAsia="ar-SA"/>
    </w:rPr>
  </w:style>
  <w:style w:type="paragraph" w:customStyle="1" w:styleId="WW-Recuodecorpodetexto3">
    <w:name w:val="WW-Recuo de corpo de texto 3"/>
    <w:basedOn w:val="Normal"/>
    <w:rsid w:val="00DA2D2A"/>
    <w:pPr>
      <w:suppressAutoHyphens/>
      <w:ind w:left="708"/>
      <w:jc w:val="both"/>
    </w:pPr>
    <w:rPr>
      <w:rFonts w:ascii="Arial" w:hAnsi="Arial" w:cs="Arial"/>
      <w:lang w:eastAsia="ar-SA"/>
    </w:rPr>
  </w:style>
  <w:style w:type="paragraph" w:customStyle="1" w:styleId="Corpodetexto21">
    <w:name w:val="Corpo de texto 21"/>
    <w:basedOn w:val="Normal"/>
    <w:rsid w:val="00DA2D2A"/>
    <w:pPr>
      <w:suppressAutoHyphens/>
      <w:jc w:val="both"/>
    </w:pPr>
    <w:rPr>
      <w:rFonts w:ascii="Arial" w:hAnsi="Arial" w:cs="Arial"/>
      <w:szCs w:val="20"/>
      <w:lang w:eastAsia="ar-SA"/>
    </w:rPr>
  </w:style>
  <w:style w:type="paragraph" w:customStyle="1" w:styleId="WW-Corpodetexto2">
    <w:name w:val="WW-Corpo de texto 2"/>
    <w:basedOn w:val="Normal"/>
    <w:rsid w:val="00DA2D2A"/>
    <w:pPr>
      <w:suppressAutoHyphens/>
      <w:jc w:val="both"/>
    </w:pPr>
    <w:rPr>
      <w:rFonts w:ascii="Arial" w:hAnsi="Arial" w:cs="Arial"/>
      <w:b/>
      <w:szCs w:val="20"/>
      <w:lang w:eastAsia="ar-SA"/>
    </w:rPr>
  </w:style>
  <w:style w:type="paragraph" w:customStyle="1" w:styleId="WW-Corpodetexto3">
    <w:name w:val="WW-Corpo de texto 3"/>
    <w:basedOn w:val="Normal"/>
    <w:rsid w:val="00DA2D2A"/>
    <w:pPr>
      <w:suppressAutoHyphens/>
    </w:pPr>
    <w:rPr>
      <w:rFonts w:ascii="Arial" w:hAnsi="Arial" w:cs="Arial"/>
      <w:b/>
      <w:szCs w:val="20"/>
      <w:lang w:eastAsia="ar-SA"/>
    </w:rPr>
  </w:style>
  <w:style w:type="paragraph" w:customStyle="1" w:styleId="Normal1">
    <w:name w:val="Normal1"/>
    <w:basedOn w:val="Normal"/>
    <w:rsid w:val="00DA2D2A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 w:cs="Arial"/>
      <w:spacing w:val="-3"/>
      <w:szCs w:val="20"/>
      <w:lang w:eastAsia="ar-SA"/>
    </w:rPr>
  </w:style>
  <w:style w:type="paragraph" w:customStyle="1" w:styleId="Prembulo">
    <w:name w:val="Preâmbulo"/>
    <w:basedOn w:val="Normal"/>
    <w:rsid w:val="00DA2D2A"/>
    <w:pPr>
      <w:suppressAutoHyphens/>
      <w:overflowPunct w:val="0"/>
      <w:autoSpaceDE w:val="0"/>
      <w:spacing w:before="240"/>
      <w:ind w:firstLine="141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A223175">
    <w:name w:val="_A223175"/>
    <w:basedOn w:val="Normal"/>
    <w:rsid w:val="00DA2D2A"/>
    <w:pPr>
      <w:suppressAutoHyphens/>
      <w:ind w:left="4320" w:right="144" w:firstLine="3023"/>
      <w:jc w:val="both"/>
    </w:pPr>
    <w:rPr>
      <w:rFonts w:ascii="Times New Roman" w:hAnsi="Times New Roman" w:cs="Times New Roman"/>
      <w:szCs w:val="20"/>
      <w:lang w:eastAsia="ar-SA"/>
    </w:rPr>
  </w:style>
  <w:style w:type="paragraph" w:customStyle="1" w:styleId="A190168">
    <w:name w:val="_A190168"/>
    <w:rsid w:val="00DA2D2A"/>
    <w:pPr>
      <w:suppressAutoHyphens/>
      <w:ind w:left="144" w:firstLine="2592"/>
      <w:jc w:val="both"/>
    </w:pPr>
    <w:rPr>
      <w:color w:val="000000"/>
      <w:sz w:val="24"/>
      <w:lang w:eastAsia="ar-SA"/>
    </w:rPr>
  </w:style>
  <w:style w:type="paragraph" w:customStyle="1" w:styleId="WW-Recuodecorpodetexto2">
    <w:name w:val="WW-Recuo de corpo de texto 2"/>
    <w:basedOn w:val="Normal"/>
    <w:rsid w:val="00DA2D2A"/>
    <w:pPr>
      <w:suppressAutoHyphens/>
      <w:ind w:left="360"/>
      <w:jc w:val="both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Contedodatabela">
    <w:name w:val="Conteúdo da tabela"/>
    <w:basedOn w:val="Normal"/>
    <w:rsid w:val="00DA2D2A"/>
    <w:pPr>
      <w:widowControl w:val="0"/>
      <w:suppressLineNumbers/>
      <w:suppressAutoHyphens/>
    </w:pPr>
    <w:rPr>
      <w:rFonts w:ascii="Times New Roman" w:hAnsi="Times New Roman"/>
      <w:kern w:val="1"/>
      <w:lang w:eastAsia="ar-SA"/>
    </w:rPr>
  </w:style>
  <w:style w:type="paragraph" w:customStyle="1" w:styleId="Parag">
    <w:name w:val="Parag"/>
    <w:basedOn w:val="Recuodecorpodetexto1"/>
    <w:rsid w:val="00DA2D2A"/>
    <w:pPr>
      <w:autoSpaceDE/>
      <w:spacing w:after="120" w:line="360" w:lineRule="auto"/>
    </w:pPr>
    <w:rPr>
      <w:bCs/>
      <w:color w:val="auto"/>
      <w:sz w:val="24"/>
      <w:szCs w:val="24"/>
    </w:rPr>
  </w:style>
  <w:style w:type="paragraph" w:customStyle="1" w:styleId="xl34">
    <w:name w:val="xl34"/>
    <w:basedOn w:val="Normal"/>
    <w:rsid w:val="00DA2D2A"/>
    <w:pPr>
      <w:pBdr>
        <w:left w:val="single" w:sz="4" w:space="0" w:color="000000"/>
      </w:pBdr>
      <w:suppressAutoHyphens/>
      <w:spacing w:before="280" w:after="280"/>
      <w:jc w:val="center"/>
    </w:pPr>
    <w:rPr>
      <w:rFonts w:ascii="Times New Roman" w:eastAsia="Arial Unicode MS" w:hAnsi="Times New Roman" w:cs="Times New Roman"/>
      <w:lang w:eastAsia="ar-SA"/>
    </w:rPr>
  </w:style>
  <w:style w:type="paragraph" w:customStyle="1" w:styleId="TableContents">
    <w:name w:val="Table Contents"/>
    <w:basedOn w:val="Normal"/>
    <w:rsid w:val="00DA2D2A"/>
    <w:pPr>
      <w:suppressAutoHyphens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Contedodetabela">
    <w:name w:val="Conteúdo de tabela"/>
    <w:basedOn w:val="Normal"/>
    <w:rsid w:val="00DA2D2A"/>
    <w:pPr>
      <w:suppressLineNumbers/>
      <w:suppressAutoHyphens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CGU">
    <w:name w:val="CGU"/>
    <w:basedOn w:val="Normal"/>
    <w:rsid w:val="00DA2D2A"/>
    <w:pPr>
      <w:suppressAutoHyphens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CGUPadro">
    <w:name w:val="CGU Padrão"/>
    <w:basedOn w:val="CGU"/>
    <w:rsid w:val="00DA2D2A"/>
    <w:pPr>
      <w:jc w:val="both"/>
    </w:pPr>
    <w:rPr>
      <w:sz w:val="24"/>
      <w:szCs w:val="24"/>
    </w:rPr>
  </w:style>
  <w:style w:type="paragraph" w:customStyle="1" w:styleId="CGUCargo">
    <w:name w:val="CGU Cargo"/>
    <w:basedOn w:val="CGUPadro"/>
    <w:rsid w:val="00DA2D2A"/>
    <w:pPr>
      <w:jc w:val="center"/>
    </w:pPr>
  </w:style>
  <w:style w:type="paragraph" w:customStyle="1" w:styleId="Corpodetexto211">
    <w:name w:val="Corpo de texto 211"/>
    <w:basedOn w:val="Normal"/>
    <w:rsid w:val="00DA2D2A"/>
    <w:pPr>
      <w:suppressAutoHyphens/>
      <w:jc w:val="both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ParaPrinc">
    <w:name w:val="ParaPrinc"/>
    <w:basedOn w:val="Normal"/>
    <w:rsid w:val="00DA2D2A"/>
    <w:pPr>
      <w:suppressAutoHyphens/>
      <w:jc w:val="both"/>
    </w:pPr>
    <w:rPr>
      <w:rFonts w:ascii="Book Antiqua" w:eastAsia="SimSun" w:hAnsi="Book Antiqua" w:cs="Book Antiqua"/>
      <w:sz w:val="20"/>
      <w:szCs w:val="20"/>
      <w:lang w:val="en-AU" w:eastAsia="ar-SA"/>
    </w:rPr>
  </w:style>
  <w:style w:type="paragraph" w:styleId="Textodenotaderodap">
    <w:name w:val="footnote text"/>
    <w:basedOn w:val="Normal"/>
    <w:link w:val="TextodenotaderodapChar"/>
    <w:uiPriority w:val="99"/>
    <w:rsid w:val="00DA2D2A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DA2D2A"/>
    <w:rPr>
      <w:lang w:eastAsia="ar-SA"/>
    </w:rPr>
  </w:style>
  <w:style w:type="paragraph" w:customStyle="1" w:styleId="PginaXdeY">
    <w:name w:val="Página X de Y"/>
    <w:rsid w:val="00DA2D2A"/>
    <w:pPr>
      <w:suppressAutoHyphens/>
    </w:pPr>
    <w:rPr>
      <w:lang w:eastAsia="ar-SA"/>
    </w:rPr>
  </w:style>
  <w:style w:type="paragraph" w:customStyle="1" w:styleId="Figuras">
    <w:name w:val="Figuras"/>
    <w:basedOn w:val="Normal"/>
    <w:rsid w:val="00DA2D2A"/>
    <w:pPr>
      <w:tabs>
        <w:tab w:val="left" w:pos="567"/>
      </w:tabs>
      <w:suppressAutoHyphens/>
      <w:spacing w:before="40" w:after="40"/>
      <w:jc w:val="center"/>
    </w:pPr>
    <w:rPr>
      <w:rFonts w:ascii="Arial" w:hAnsi="Arial" w:cs="Arial"/>
      <w:sz w:val="16"/>
      <w:szCs w:val="20"/>
      <w:lang w:eastAsia="ar-SA"/>
    </w:rPr>
  </w:style>
  <w:style w:type="paragraph" w:customStyle="1" w:styleId="Normalnumerado">
    <w:name w:val="Normal numerado"/>
    <w:basedOn w:val="Normal"/>
    <w:rsid w:val="00DA2D2A"/>
    <w:pPr>
      <w:tabs>
        <w:tab w:val="left" w:pos="360"/>
      </w:tabs>
      <w:suppressAutoHyphens/>
      <w:spacing w:after="120"/>
      <w:jc w:val="both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xl31">
    <w:name w:val="xl31"/>
    <w:basedOn w:val="Normal"/>
    <w:rsid w:val="00DA2D2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both"/>
    </w:pPr>
    <w:rPr>
      <w:rFonts w:ascii="Arial" w:eastAsia="Arial Unicode MS" w:hAnsi="Arial" w:cs="Arial"/>
      <w:lang w:eastAsia="ar-SA"/>
    </w:rPr>
  </w:style>
  <w:style w:type="paragraph" w:customStyle="1" w:styleId="Textodebalo1">
    <w:name w:val="Texto de balão1"/>
    <w:basedOn w:val="Normal"/>
    <w:rsid w:val="00DA2D2A"/>
    <w:pPr>
      <w:suppressAutoHyphens/>
    </w:pPr>
    <w:rPr>
      <w:rFonts w:ascii="Tahoma" w:hAnsi="Tahoma"/>
      <w:sz w:val="16"/>
      <w:szCs w:val="16"/>
      <w:lang w:eastAsia="ar-SA"/>
    </w:rPr>
  </w:style>
  <w:style w:type="paragraph" w:customStyle="1" w:styleId="xl37">
    <w:name w:val="xl37"/>
    <w:basedOn w:val="Normal"/>
    <w:rsid w:val="00DA2D2A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rFonts w:ascii="Arial Narrow" w:eastAsia="Arial Unicode MS" w:hAnsi="Arial Narrow" w:cs="Arial Unicode MS"/>
      <w:b/>
      <w:bCs/>
      <w:sz w:val="28"/>
      <w:szCs w:val="28"/>
      <w:lang w:eastAsia="ar-SA"/>
    </w:rPr>
  </w:style>
  <w:style w:type="paragraph" w:customStyle="1" w:styleId="xl29">
    <w:name w:val="xl29"/>
    <w:basedOn w:val="Normal"/>
    <w:rsid w:val="00DA2D2A"/>
    <w:pPr>
      <w:suppressAutoHyphens/>
      <w:spacing w:before="280" w:after="280"/>
      <w:jc w:val="right"/>
    </w:pPr>
    <w:rPr>
      <w:rFonts w:ascii="Times New Roman" w:eastAsia="Arial Unicode MS" w:hAnsi="Times New Roman" w:cs="Times New Roman"/>
      <w:lang w:eastAsia="ar-SA"/>
    </w:rPr>
  </w:style>
  <w:style w:type="paragraph" w:customStyle="1" w:styleId="xl44">
    <w:name w:val="xl44"/>
    <w:basedOn w:val="Normal"/>
    <w:rsid w:val="00DA2D2A"/>
    <w:pPr>
      <w:pBdr>
        <w:left w:val="single" w:sz="1" w:space="0" w:color="000000"/>
        <w:bottom w:val="single" w:sz="1" w:space="0" w:color="000000"/>
        <w:right w:val="single" w:sz="1" w:space="0" w:color="000000"/>
      </w:pBdr>
      <w:suppressAutoHyphens/>
      <w:spacing w:before="280" w:after="280"/>
    </w:pPr>
    <w:rPr>
      <w:rFonts w:ascii="Arial" w:eastAsia="Arial Unicode MS" w:hAnsi="Arial" w:cs="Arial"/>
      <w:lang w:eastAsia="ar-SA"/>
    </w:rPr>
  </w:style>
  <w:style w:type="paragraph" w:customStyle="1" w:styleId="Ttulodatabela">
    <w:name w:val="Título da tabela"/>
    <w:basedOn w:val="Contedodatabela"/>
    <w:rsid w:val="00DA2D2A"/>
    <w:pPr>
      <w:widowControl/>
      <w:jc w:val="center"/>
    </w:pPr>
    <w:rPr>
      <w:rFonts w:cs="Times New Roman"/>
      <w:b/>
      <w:bCs/>
      <w:i/>
      <w:iCs/>
      <w:sz w:val="28"/>
      <w:szCs w:val="20"/>
    </w:rPr>
  </w:style>
  <w:style w:type="paragraph" w:customStyle="1" w:styleId="Inciso">
    <w:name w:val="Inciso"/>
    <w:basedOn w:val="Normal"/>
    <w:rsid w:val="00DA2D2A"/>
    <w:pPr>
      <w:suppressAutoHyphens/>
      <w:overflowPunct w:val="0"/>
      <w:autoSpaceDE w:val="0"/>
      <w:spacing w:before="240"/>
      <w:ind w:firstLine="1418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Figura">
    <w:name w:val="Figura"/>
    <w:basedOn w:val="Ttulo4"/>
    <w:rsid w:val="00DA2D2A"/>
    <w:pPr>
      <w:keepNext/>
      <w:tabs>
        <w:tab w:val="clear" w:pos="1276"/>
        <w:tab w:val="clear" w:pos="2835"/>
      </w:tabs>
      <w:suppressAutoHyphens/>
      <w:spacing w:line="240" w:lineRule="auto"/>
      <w:ind w:left="0" w:firstLine="0"/>
      <w:jc w:val="center"/>
    </w:pPr>
    <w:rPr>
      <w:rFonts w:ascii="Arial" w:hAnsi="Arial"/>
      <w:b/>
      <w:bCs/>
      <w:sz w:val="20"/>
      <w:szCs w:val="20"/>
      <w:lang w:eastAsia="ar-SA"/>
    </w:rPr>
  </w:style>
  <w:style w:type="paragraph" w:customStyle="1" w:styleId="Altura-medida-cor">
    <w:name w:val="Altura-medida-cor"/>
    <w:basedOn w:val="Normal"/>
    <w:rsid w:val="00DA2D2A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styleId="Textodecomentrio">
    <w:name w:val="annotation text"/>
    <w:basedOn w:val="Normal"/>
    <w:link w:val="TextodecomentrioChar"/>
    <w:uiPriority w:val="99"/>
    <w:semiHidden/>
    <w:rsid w:val="00DA2D2A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A2D2A"/>
    <w:rPr>
      <w:lang w:eastAsia="ar-SA"/>
    </w:rPr>
  </w:style>
  <w:style w:type="paragraph" w:customStyle="1" w:styleId="western">
    <w:name w:val="western"/>
    <w:basedOn w:val="Normal"/>
    <w:link w:val="westernChar"/>
    <w:rsid w:val="00DA2D2A"/>
    <w:pPr>
      <w:suppressAutoHyphens/>
      <w:spacing w:before="280" w:after="119"/>
    </w:pPr>
    <w:rPr>
      <w:rFonts w:ascii="Arial Unicode MS" w:eastAsia="Arial Unicode MS" w:hAnsi="Arial Unicode MS" w:cs="Arial Unicode MS"/>
      <w:lang w:eastAsia="ar-SA"/>
    </w:rPr>
  </w:style>
  <w:style w:type="paragraph" w:customStyle="1" w:styleId="n1">
    <w:name w:val="n1"/>
    <w:basedOn w:val="Normal"/>
    <w:rsid w:val="00DA2D2A"/>
    <w:pPr>
      <w:tabs>
        <w:tab w:val="left" w:pos="1134"/>
      </w:tabs>
      <w:suppressAutoHyphens/>
      <w:spacing w:before="240"/>
      <w:jc w:val="both"/>
    </w:pPr>
    <w:rPr>
      <w:rFonts w:ascii="Arial" w:hAnsi="Arial" w:cs="Arial"/>
      <w:sz w:val="20"/>
      <w:szCs w:val="20"/>
      <w:lang w:eastAsia="ar-SA"/>
    </w:rPr>
  </w:style>
  <w:style w:type="paragraph" w:styleId="Sumrio1">
    <w:name w:val="toc 1"/>
    <w:basedOn w:val="Normal"/>
    <w:next w:val="Normal"/>
    <w:semiHidden/>
    <w:rsid w:val="00DA2D2A"/>
    <w:pPr>
      <w:tabs>
        <w:tab w:val="left" w:leader="dot" w:pos="9720"/>
      </w:tabs>
      <w:suppressAutoHyphens/>
      <w:spacing w:line="360" w:lineRule="auto"/>
      <w:jc w:val="center"/>
    </w:pPr>
    <w:rPr>
      <w:rFonts w:ascii="Arial Narrow" w:eastAsia="Arial Unicode MS" w:hAnsi="Arial Narrow" w:cs="Courier New"/>
      <w:bCs/>
      <w:szCs w:val="22"/>
      <w:lang w:eastAsia="ar-SA"/>
    </w:rPr>
  </w:style>
  <w:style w:type="paragraph" w:customStyle="1" w:styleId="xl35">
    <w:name w:val="xl35"/>
    <w:basedOn w:val="Normal"/>
    <w:rsid w:val="00DA2D2A"/>
    <w:pPr>
      <w:suppressAutoHyphens/>
      <w:spacing w:before="280" w:after="280"/>
      <w:jc w:val="both"/>
      <w:textAlignment w:val="top"/>
    </w:pPr>
    <w:rPr>
      <w:rFonts w:ascii="Arial" w:eastAsia="Arial Unicode MS" w:hAnsi="Arial" w:cs="Arial"/>
      <w:lang w:eastAsia="ar-SA"/>
    </w:rPr>
  </w:style>
  <w:style w:type="paragraph" w:customStyle="1" w:styleId="font5">
    <w:name w:val="font5"/>
    <w:basedOn w:val="Normal"/>
    <w:rsid w:val="00DA2D2A"/>
    <w:pPr>
      <w:suppressAutoHyphens/>
      <w:spacing w:before="280" w:after="280"/>
    </w:pPr>
    <w:rPr>
      <w:rFonts w:ascii="Arial" w:eastAsia="Arial Unicode MS" w:hAnsi="Arial" w:cs="Arial"/>
      <w:b/>
      <w:bCs/>
      <w:sz w:val="20"/>
      <w:szCs w:val="20"/>
      <w:lang w:eastAsia="ar-SA"/>
    </w:rPr>
  </w:style>
  <w:style w:type="paragraph" w:customStyle="1" w:styleId="SubTtulo02">
    <w:name w:val="SubTítulo02"/>
    <w:basedOn w:val="Normal"/>
    <w:next w:val="Normal"/>
    <w:rsid w:val="00DA2D2A"/>
    <w:pPr>
      <w:tabs>
        <w:tab w:val="left" w:pos="360"/>
      </w:tabs>
      <w:suppressAutoHyphens/>
      <w:jc w:val="both"/>
    </w:pPr>
    <w:rPr>
      <w:rFonts w:ascii="Times New Roman" w:hAnsi="Times New Roman" w:cs="Times New Roman"/>
      <w:caps/>
      <w:lang w:eastAsia="ar-SA"/>
    </w:rPr>
  </w:style>
  <w:style w:type="paragraph" w:customStyle="1" w:styleId="Recuodecorpodetexto11">
    <w:name w:val="Recuo de corpo de texto11"/>
    <w:basedOn w:val="Normal"/>
    <w:rsid w:val="00DA2D2A"/>
    <w:pPr>
      <w:suppressAutoHyphens/>
      <w:ind w:firstLine="1416"/>
      <w:jc w:val="both"/>
    </w:pPr>
    <w:rPr>
      <w:rFonts w:ascii="Arial" w:hAnsi="Arial" w:cs="Arial"/>
      <w:lang w:eastAsia="ar-SA"/>
    </w:rPr>
  </w:style>
  <w:style w:type="paragraph" w:customStyle="1" w:styleId="PargrafodaLista1">
    <w:name w:val="Parágrafo da Lista1"/>
    <w:basedOn w:val="Normal"/>
    <w:uiPriority w:val="99"/>
    <w:rsid w:val="00DA2D2A"/>
    <w:pPr>
      <w:suppressAutoHyphens/>
      <w:ind w:left="720"/>
    </w:pPr>
    <w:rPr>
      <w:rFonts w:ascii="Times New Roman" w:hAnsi="Times New Roman" w:cs="Times New Roman"/>
      <w:lang w:eastAsia="ar-SA"/>
    </w:rPr>
  </w:style>
  <w:style w:type="paragraph" w:customStyle="1" w:styleId="Item">
    <w:name w:val="Item"/>
    <w:basedOn w:val="Normal"/>
    <w:rsid w:val="00DA2D2A"/>
    <w:pPr>
      <w:suppressAutoHyphens/>
      <w:overflowPunct w:val="0"/>
      <w:autoSpaceDE w:val="0"/>
      <w:spacing w:before="480"/>
      <w:textAlignment w:val="baseline"/>
    </w:pPr>
    <w:rPr>
      <w:rFonts w:ascii="Arial" w:hAnsi="Arial" w:cs="Arial"/>
      <w:b/>
      <w:szCs w:val="20"/>
      <w:lang w:eastAsia="ar-SA"/>
    </w:rPr>
  </w:style>
  <w:style w:type="paragraph" w:customStyle="1" w:styleId="TITULO2ESQ">
    <w:name w:val="TITULO 2 ESQ"/>
    <w:basedOn w:val="TITULO1ESQ"/>
    <w:rsid w:val="00DA2D2A"/>
    <w:pPr>
      <w:numPr>
        <w:numId w:val="9"/>
      </w:numPr>
      <w:ind w:left="360" w:hanging="360"/>
    </w:pPr>
    <w:rPr>
      <w:b w:val="0"/>
      <w:caps/>
    </w:rPr>
  </w:style>
  <w:style w:type="paragraph" w:customStyle="1" w:styleId="textonivel4">
    <w:name w:val="texto nivel 4"/>
    <w:basedOn w:val="Normal"/>
    <w:rsid w:val="00DA2D2A"/>
    <w:pPr>
      <w:keepNext/>
      <w:tabs>
        <w:tab w:val="left" w:pos="900"/>
      </w:tabs>
      <w:suppressAutoHyphens/>
      <w:spacing w:before="120"/>
      <w:ind w:left="284"/>
      <w:jc w:val="both"/>
    </w:pPr>
    <w:rPr>
      <w:rFonts w:ascii="Arial" w:eastAsia="Arial Unicode MS" w:hAnsi="Arial" w:cs="Arial"/>
      <w:caps/>
      <w:color w:val="000000"/>
      <w:sz w:val="22"/>
      <w:lang w:eastAsia="ar-SA"/>
    </w:rPr>
  </w:style>
  <w:style w:type="paragraph" w:customStyle="1" w:styleId="textonivel3">
    <w:name w:val="texto nivel 3"/>
    <w:basedOn w:val="textonivel4"/>
    <w:rsid w:val="00DA2D2A"/>
    <w:pPr>
      <w:tabs>
        <w:tab w:val="clear" w:pos="900"/>
        <w:tab w:val="num" w:pos="360"/>
      </w:tabs>
      <w:ind w:left="0"/>
    </w:pPr>
    <w:rPr>
      <w:caps w:val="0"/>
    </w:rPr>
  </w:style>
  <w:style w:type="paragraph" w:customStyle="1" w:styleId="Contedodamoldura">
    <w:name w:val="Conteúdo da moldura"/>
    <w:basedOn w:val="Corpodetexto"/>
    <w:rsid w:val="00DA2D2A"/>
    <w:pPr>
      <w:suppressAutoHyphens/>
      <w:spacing w:after="0"/>
      <w:jc w:val="both"/>
    </w:pPr>
    <w:rPr>
      <w:rFonts w:ascii="Times New Roman" w:hAnsi="Times New Roman" w:cs="Times New Roman"/>
      <w:sz w:val="28"/>
      <w:szCs w:val="20"/>
      <w:lang w:eastAsia="ar-SA"/>
    </w:rPr>
  </w:style>
  <w:style w:type="paragraph" w:customStyle="1" w:styleId="WW-Corpodetexto21">
    <w:name w:val="WW-Corpo de texto 21"/>
    <w:basedOn w:val="Normal"/>
    <w:rsid w:val="00DA2D2A"/>
    <w:pPr>
      <w:suppressAutoHyphens/>
      <w:jc w:val="both"/>
    </w:pPr>
    <w:rPr>
      <w:rFonts w:ascii="Arial" w:hAnsi="Arial" w:cs="Arial"/>
      <w:color w:val="0000FF"/>
      <w:lang w:eastAsia="ar-SA"/>
    </w:rPr>
  </w:style>
  <w:style w:type="paragraph" w:customStyle="1" w:styleId="xl24">
    <w:name w:val="xl24"/>
    <w:basedOn w:val="Normal"/>
    <w:rsid w:val="00DA2D2A"/>
    <w:pPr>
      <w:pBdr>
        <w:top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  <w:textAlignment w:val="top"/>
    </w:pPr>
    <w:rPr>
      <w:rFonts w:ascii="Arial Narrow" w:eastAsia="Arial Unicode MS" w:hAnsi="Arial Narrow" w:cs="Arial Unicode MS"/>
      <w:b/>
      <w:bCs/>
      <w:sz w:val="26"/>
      <w:szCs w:val="26"/>
      <w:lang w:eastAsia="ar-SA"/>
    </w:rPr>
  </w:style>
  <w:style w:type="paragraph" w:customStyle="1" w:styleId="xl25">
    <w:name w:val="xl25"/>
    <w:basedOn w:val="Normal"/>
    <w:rsid w:val="00DA2D2A"/>
    <w:pPr>
      <w:pBdr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  <w:textAlignment w:val="top"/>
    </w:pPr>
    <w:rPr>
      <w:rFonts w:ascii="Arial Narrow" w:eastAsia="Arial Unicode MS" w:hAnsi="Arial Narrow" w:cs="Arial Unicode MS"/>
      <w:b/>
      <w:bCs/>
      <w:sz w:val="26"/>
      <w:szCs w:val="26"/>
      <w:lang w:eastAsia="ar-SA"/>
    </w:rPr>
  </w:style>
  <w:style w:type="paragraph" w:customStyle="1" w:styleId="xl30">
    <w:name w:val="xl30"/>
    <w:basedOn w:val="Normal"/>
    <w:rsid w:val="00DA2D2A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  <w:textAlignment w:val="top"/>
    </w:pPr>
    <w:rPr>
      <w:rFonts w:ascii="Arial Narrow" w:eastAsia="Arial Unicode MS" w:hAnsi="Arial Narrow" w:cs="Arial Unicode MS"/>
      <w:lang w:eastAsia="ar-SA"/>
    </w:rPr>
  </w:style>
  <w:style w:type="paragraph" w:customStyle="1" w:styleId="xl32">
    <w:name w:val="xl32"/>
    <w:basedOn w:val="Normal"/>
    <w:rsid w:val="00DA2D2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top"/>
    </w:pPr>
    <w:rPr>
      <w:rFonts w:ascii="Arial Narrow" w:eastAsia="Arial Unicode MS" w:hAnsi="Arial Narrow" w:cs="Arial Unicode MS"/>
      <w:sz w:val="26"/>
      <w:szCs w:val="26"/>
      <w:lang w:eastAsia="ar-SA"/>
    </w:rPr>
  </w:style>
  <w:style w:type="paragraph" w:customStyle="1" w:styleId="xl33">
    <w:name w:val="xl33"/>
    <w:basedOn w:val="Normal"/>
    <w:rsid w:val="00DA2D2A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  <w:textAlignment w:val="top"/>
    </w:pPr>
    <w:rPr>
      <w:rFonts w:ascii="Arial Narrow" w:eastAsia="Arial Unicode MS" w:hAnsi="Arial Narrow" w:cs="Arial Unicode MS"/>
      <w:sz w:val="22"/>
      <w:szCs w:val="22"/>
      <w:lang w:eastAsia="ar-SA"/>
    </w:rPr>
  </w:style>
  <w:style w:type="paragraph" w:customStyle="1" w:styleId="xl36">
    <w:name w:val="xl36"/>
    <w:basedOn w:val="Normal"/>
    <w:rsid w:val="00DA2D2A"/>
    <w:pPr>
      <w:suppressAutoHyphens/>
      <w:spacing w:before="280" w:after="280"/>
      <w:jc w:val="center"/>
      <w:textAlignment w:val="top"/>
    </w:pPr>
    <w:rPr>
      <w:rFonts w:ascii="Times New Roman" w:eastAsia="Arial Unicode MS" w:hAnsi="Times New Roman" w:cs="Times New Roman"/>
      <w:lang w:eastAsia="ar-SA"/>
    </w:rPr>
  </w:style>
  <w:style w:type="paragraph" w:customStyle="1" w:styleId="xl38">
    <w:name w:val="xl38"/>
    <w:basedOn w:val="Normal"/>
    <w:rsid w:val="00DA2D2A"/>
    <w:pPr>
      <w:pBdr>
        <w:right w:val="single" w:sz="4" w:space="0" w:color="000000"/>
      </w:pBdr>
      <w:suppressAutoHyphens/>
      <w:spacing w:before="280" w:after="280"/>
      <w:jc w:val="right"/>
      <w:textAlignment w:val="top"/>
    </w:pPr>
    <w:rPr>
      <w:rFonts w:ascii="Arial Narrow" w:eastAsia="Arial Unicode MS" w:hAnsi="Arial Narrow" w:cs="Arial Unicode MS"/>
      <w:lang w:eastAsia="ar-SA"/>
    </w:rPr>
  </w:style>
  <w:style w:type="paragraph" w:customStyle="1" w:styleId="xl39">
    <w:name w:val="xl39"/>
    <w:basedOn w:val="Normal"/>
    <w:rsid w:val="00DA2D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  <w:textAlignment w:val="top"/>
    </w:pPr>
    <w:rPr>
      <w:rFonts w:ascii="Arial Narrow" w:eastAsia="Arial Unicode MS" w:hAnsi="Arial Narrow" w:cs="Arial Unicode MS"/>
      <w:b/>
      <w:bCs/>
      <w:sz w:val="26"/>
      <w:szCs w:val="26"/>
      <w:lang w:eastAsia="ar-SA"/>
    </w:rPr>
  </w:style>
  <w:style w:type="paragraph" w:customStyle="1" w:styleId="xl40">
    <w:name w:val="xl40"/>
    <w:basedOn w:val="Normal"/>
    <w:rsid w:val="00DA2D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  <w:textAlignment w:val="top"/>
    </w:pPr>
    <w:rPr>
      <w:rFonts w:ascii="Arial Narrow" w:eastAsia="Arial Unicode MS" w:hAnsi="Arial Narrow" w:cs="Arial Unicode MS"/>
      <w:b/>
      <w:bCs/>
      <w:sz w:val="26"/>
      <w:szCs w:val="26"/>
      <w:lang w:eastAsia="ar-SA"/>
    </w:rPr>
  </w:style>
  <w:style w:type="paragraph" w:customStyle="1" w:styleId="xl41">
    <w:name w:val="xl41"/>
    <w:basedOn w:val="Normal"/>
    <w:rsid w:val="00DA2D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right"/>
      <w:textAlignment w:val="top"/>
    </w:pPr>
    <w:rPr>
      <w:rFonts w:ascii="Arial Narrow" w:eastAsia="Arial Unicode MS" w:hAnsi="Arial Narrow" w:cs="Arial Unicode MS"/>
      <w:b/>
      <w:bCs/>
      <w:sz w:val="26"/>
      <w:szCs w:val="26"/>
      <w:lang w:eastAsia="ar-SA"/>
    </w:rPr>
  </w:style>
  <w:style w:type="paragraph" w:customStyle="1" w:styleId="xl42">
    <w:name w:val="xl42"/>
    <w:basedOn w:val="Normal"/>
    <w:rsid w:val="00DA2D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right"/>
      <w:textAlignment w:val="top"/>
    </w:pPr>
    <w:rPr>
      <w:rFonts w:ascii="Arial Narrow" w:eastAsia="Arial Unicode MS" w:hAnsi="Arial Narrow" w:cs="Arial Unicode MS"/>
      <w:b/>
      <w:bCs/>
      <w:sz w:val="26"/>
      <w:szCs w:val="26"/>
      <w:lang w:eastAsia="ar-SA"/>
    </w:rPr>
  </w:style>
  <w:style w:type="paragraph" w:customStyle="1" w:styleId="PargrafodaLista2">
    <w:name w:val="Parágrafo da Lista2"/>
    <w:basedOn w:val="Normal"/>
    <w:rsid w:val="00DA2D2A"/>
    <w:pPr>
      <w:suppressAutoHyphens/>
      <w:ind w:left="708"/>
    </w:pPr>
    <w:rPr>
      <w:rFonts w:ascii="Times New Roman" w:hAnsi="Times New Roman" w:cs="Times New Roman"/>
      <w:lang w:eastAsia="ar-SA"/>
    </w:rPr>
  </w:style>
  <w:style w:type="paragraph" w:customStyle="1" w:styleId="Titulo3esq">
    <w:name w:val="Titulo 3 esq"/>
    <w:basedOn w:val="TITULO2ESQ"/>
    <w:rsid w:val="00DA2D2A"/>
    <w:pPr>
      <w:numPr>
        <w:numId w:val="0"/>
      </w:numPr>
    </w:pPr>
    <w:rPr>
      <w:b/>
    </w:rPr>
  </w:style>
  <w:style w:type="paragraph" w:customStyle="1" w:styleId="SHIFT-VOLTARNOMEEND">
    <w:name w:val="SHIFT-ÄÙ VOLTAR NOME.END."/>
    <w:rsid w:val="00DA2D2A"/>
    <w:pPr>
      <w:keepNext/>
      <w:keepLines/>
      <w:suppressAutoHyphens/>
      <w:spacing w:before="240" w:line="240" w:lineRule="exact"/>
    </w:pPr>
    <w:rPr>
      <w:rFonts w:ascii="Courier" w:hAnsi="Courier" w:cs="Courier"/>
      <w:sz w:val="24"/>
      <w:lang w:eastAsia="ar-SA"/>
    </w:rPr>
  </w:style>
  <w:style w:type="paragraph" w:customStyle="1" w:styleId="Ttulo1doRosinaldo">
    <w:name w:val="Título 1 do Rosinaldo"/>
    <w:basedOn w:val="Normal"/>
    <w:rsid w:val="00DA2D2A"/>
    <w:pPr>
      <w:tabs>
        <w:tab w:val="left" w:pos="283"/>
      </w:tabs>
      <w:suppressAutoHyphens/>
      <w:jc w:val="both"/>
    </w:pPr>
    <w:rPr>
      <w:rFonts w:ascii="Arial" w:hAnsi="Arial" w:cs="Arial"/>
      <w:szCs w:val="20"/>
      <w:lang w:eastAsia="ar-SA"/>
    </w:rPr>
  </w:style>
  <w:style w:type="paragraph" w:customStyle="1" w:styleId="EstiloNumeradoresI">
    <w:name w:val="Estilo Numeradores I"/>
    <w:basedOn w:val="Normal"/>
    <w:rsid w:val="00DA2D2A"/>
    <w:pPr>
      <w:widowControl w:val="0"/>
      <w:suppressAutoHyphens/>
    </w:pPr>
    <w:rPr>
      <w:rFonts w:ascii="Times New Roman" w:hAnsi="Times New Roman" w:cs="Times New Roman"/>
      <w:b/>
      <w:lang w:eastAsia="ar-SA"/>
    </w:rPr>
  </w:style>
  <w:style w:type="paragraph" w:customStyle="1" w:styleId="xl107">
    <w:name w:val="xl107"/>
    <w:basedOn w:val="Normal"/>
    <w:rsid w:val="00DA2D2A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eastAsia="Arial Unicode MS" w:hAnsi="Times New Roman" w:cs="Times New Roman"/>
      <w:lang w:eastAsia="ar-SA"/>
    </w:rPr>
  </w:style>
  <w:style w:type="paragraph" w:customStyle="1" w:styleId="Ttulodetabela">
    <w:name w:val="Título de tabela"/>
    <w:basedOn w:val="Contedodetabela"/>
    <w:rsid w:val="00DA2D2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sid w:val="00DA2D2A"/>
    <w:pPr>
      <w:suppressAutoHyphens/>
      <w:autoSpaceDE w:val="0"/>
      <w:spacing w:after="0"/>
    </w:pPr>
    <w:rPr>
      <w:rFonts w:ascii="Arial" w:hAnsi="Arial" w:cs="Times New Roman"/>
      <w:lang w:eastAsia="ar-SA"/>
    </w:rPr>
  </w:style>
  <w:style w:type="character" w:customStyle="1" w:styleId="nome1">
    <w:name w:val="nome1"/>
    <w:rsid w:val="00DA2D2A"/>
    <w:rPr>
      <w:b/>
      <w:bCs/>
      <w:sz w:val="17"/>
      <w:szCs w:val="17"/>
    </w:rPr>
  </w:style>
  <w:style w:type="character" w:customStyle="1" w:styleId="fontesite">
    <w:name w:val="fontesite"/>
    <w:basedOn w:val="Fontepargpadro"/>
    <w:rsid w:val="00DA2D2A"/>
  </w:style>
  <w:style w:type="character" w:customStyle="1" w:styleId="fontenegrito">
    <w:name w:val="fontenegrito"/>
    <w:basedOn w:val="Fontepargpadro"/>
    <w:rsid w:val="00DA2D2A"/>
  </w:style>
  <w:style w:type="character" w:customStyle="1" w:styleId="celulalabel">
    <w:name w:val="celulalabel"/>
    <w:basedOn w:val="Fontepargpadro"/>
    <w:rsid w:val="00DA2D2A"/>
  </w:style>
  <w:style w:type="paragraph" w:customStyle="1" w:styleId="xl121">
    <w:name w:val="xl121"/>
    <w:basedOn w:val="Normal"/>
    <w:rsid w:val="00DA2D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character" w:customStyle="1" w:styleId="google-src-text1">
    <w:name w:val="google-src-text1"/>
    <w:rsid w:val="00DA2D2A"/>
    <w:rPr>
      <w:vanish/>
      <w:webHidden w:val="0"/>
    </w:rPr>
  </w:style>
  <w:style w:type="paragraph" w:customStyle="1" w:styleId="xl120">
    <w:name w:val="xl120"/>
    <w:basedOn w:val="Normal"/>
    <w:rsid w:val="00DA2D2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Arial Unicode MS" w:hAnsi="Arial" w:cs="Arial"/>
      <w:color w:val="000000"/>
    </w:rPr>
  </w:style>
  <w:style w:type="paragraph" w:customStyle="1" w:styleId="xl136">
    <w:name w:val="xl136"/>
    <w:basedOn w:val="Normal"/>
    <w:rsid w:val="00DA2D2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000000"/>
    </w:rPr>
  </w:style>
  <w:style w:type="paragraph" w:customStyle="1" w:styleId="xl140">
    <w:name w:val="xl140"/>
    <w:basedOn w:val="Normal"/>
    <w:rsid w:val="00DA2D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137">
    <w:name w:val="xl137"/>
    <w:basedOn w:val="Normal"/>
    <w:rsid w:val="00DA2D2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color w:val="000000"/>
    </w:rPr>
  </w:style>
  <w:style w:type="character" w:customStyle="1" w:styleId="shorttext1">
    <w:name w:val="short_text1"/>
    <w:rsid w:val="00DA2D2A"/>
    <w:rPr>
      <w:spacing w:val="324"/>
      <w:sz w:val="29"/>
      <w:szCs w:val="29"/>
    </w:rPr>
  </w:style>
  <w:style w:type="paragraph" w:customStyle="1" w:styleId="Pa5">
    <w:name w:val="Pa5"/>
    <w:basedOn w:val="Normal"/>
    <w:next w:val="Normal"/>
    <w:rsid w:val="00DA2D2A"/>
    <w:pPr>
      <w:autoSpaceDE w:val="0"/>
      <w:autoSpaceDN w:val="0"/>
      <w:adjustRightInd w:val="0"/>
      <w:spacing w:line="221" w:lineRule="atLeast"/>
    </w:pPr>
    <w:rPr>
      <w:rFonts w:ascii="Chaparral Pro" w:hAnsi="Chaparral Pro" w:cs="Times New Roman"/>
    </w:rPr>
  </w:style>
  <w:style w:type="paragraph" w:customStyle="1" w:styleId="xl65">
    <w:name w:val="xl65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xl66">
    <w:name w:val="xl66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xl67">
    <w:name w:val="xl67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xl68">
    <w:name w:val="xl68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b/>
      <w:bCs/>
      <w:sz w:val="16"/>
      <w:szCs w:val="16"/>
    </w:rPr>
  </w:style>
  <w:style w:type="paragraph" w:customStyle="1" w:styleId="xl69">
    <w:name w:val="xl69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b/>
      <w:bCs/>
      <w:sz w:val="16"/>
      <w:szCs w:val="16"/>
    </w:rPr>
  </w:style>
  <w:style w:type="character" w:customStyle="1" w:styleId="mediumtext1">
    <w:name w:val="medium_text1"/>
    <w:rsid w:val="00DA2D2A"/>
    <w:rPr>
      <w:spacing w:val="360"/>
      <w:sz w:val="16"/>
      <w:szCs w:val="16"/>
    </w:rPr>
  </w:style>
  <w:style w:type="character" w:customStyle="1" w:styleId="googqs-tidbit-1">
    <w:name w:val="goog_qs-tidbit-1"/>
    <w:basedOn w:val="Fontepargpadro"/>
    <w:rsid w:val="00DA2D2A"/>
  </w:style>
  <w:style w:type="paragraph" w:customStyle="1" w:styleId="xl70">
    <w:name w:val="xl70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</w:rPr>
  </w:style>
  <w:style w:type="paragraph" w:customStyle="1" w:styleId="xl71">
    <w:name w:val="xl71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</w:rPr>
  </w:style>
  <w:style w:type="paragraph" w:customStyle="1" w:styleId="xl118">
    <w:name w:val="xl118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b/>
      <w:bCs/>
    </w:rPr>
  </w:style>
  <w:style w:type="paragraph" w:customStyle="1" w:styleId="font6">
    <w:name w:val="font6"/>
    <w:basedOn w:val="Normal"/>
    <w:rsid w:val="00DA2D2A"/>
    <w:pPr>
      <w:spacing w:before="100" w:beforeAutospacing="1" w:after="100" w:afterAutospacing="1"/>
    </w:pPr>
    <w:rPr>
      <w:rFonts w:ascii="Times New Roman" w:eastAsia="Arial Unicode MS" w:hAnsi="Times New Roman" w:cs="Times New Roman"/>
      <w:i/>
      <w:iCs/>
      <w:sz w:val="20"/>
      <w:szCs w:val="20"/>
    </w:rPr>
  </w:style>
  <w:style w:type="paragraph" w:customStyle="1" w:styleId="font7">
    <w:name w:val="font7"/>
    <w:basedOn w:val="Normal"/>
    <w:rsid w:val="00DA2D2A"/>
    <w:pPr>
      <w:spacing w:before="100" w:beforeAutospacing="1" w:after="100" w:afterAutospacing="1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xl72">
    <w:name w:val="xl72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 w:cs="Times New Roman"/>
    </w:rPr>
  </w:style>
  <w:style w:type="paragraph" w:customStyle="1" w:styleId="xl73">
    <w:name w:val="xl73"/>
    <w:basedOn w:val="Normal"/>
    <w:rsid w:val="00DA2D2A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"/>
    <w:rsid w:val="00DA2D2A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9">
    <w:name w:val="xl79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"/>
    <w:rsid w:val="00DA2D2A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2">
    <w:name w:val="xl82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84">
    <w:name w:val="xl84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5">
    <w:name w:val="xl85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6">
    <w:name w:val="xl86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88">
    <w:name w:val="xl88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9">
    <w:name w:val="xl89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0">
    <w:name w:val="xl90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91">
    <w:name w:val="xl91"/>
    <w:basedOn w:val="Normal"/>
    <w:rsid w:val="00DA2D2A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92">
    <w:name w:val="xl92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93">
    <w:name w:val="xl93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hAnsi="Times New Roman" w:cs="Times New Roman"/>
    </w:rPr>
  </w:style>
  <w:style w:type="paragraph" w:customStyle="1" w:styleId="xl94">
    <w:name w:val="xl94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95">
    <w:name w:val="xl95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96">
    <w:name w:val="xl96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97">
    <w:name w:val="xl97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98">
    <w:name w:val="xl98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99">
    <w:name w:val="xl99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00">
    <w:name w:val="xl100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01">
    <w:name w:val="xl101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102">
    <w:name w:val="xl102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03">
    <w:name w:val="xl103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04">
    <w:name w:val="xl104"/>
    <w:basedOn w:val="Normal"/>
    <w:rsid w:val="00DA2D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105">
    <w:name w:val="xl105"/>
    <w:basedOn w:val="Normal"/>
    <w:rsid w:val="00DA2D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106">
    <w:name w:val="xl106"/>
    <w:basedOn w:val="Normal"/>
    <w:rsid w:val="00DA2D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108">
    <w:name w:val="xl108"/>
    <w:basedOn w:val="Normal"/>
    <w:rsid w:val="00DA2D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109">
    <w:name w:val="xl109"/>
    <w:basedOn w:val="Normal"/>
    <w:rsid w:val="00DA2D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110">
    <w:name w:val="xl110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 w:cs="Times New Roman"/>
    </w:rPr>
  </w:style>
  <w:style w:type="paragraph" w:customStyle="1" w:styleId="xl111">
    <w:name w:val="xl111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12">
    <w:name w:val="xl112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13">
    <w:name w:val="xl113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114">
    <w:name w:val="xl114"/>
    <w:basedOn w:val="Normal"/>
    <w:rsid w:val="00DA2D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15">
    <w:name w:val="xl115"/>
    <w:basedOn w:val="Normal"/>
    <w:rsid w:val="00DA2D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16">
    <w:name w:val="xl116"/>
    <w:basedOn w:val="Normal"/>
    <w:rsid w:val="00DA2D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17">
    <w:name w:val="xl117"/>
    <w:basedOn w:val="Normal"/>
    <w:rsid w:val="00DA2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styleId="Commarcadores">
    <w:name w:val="List Bullet"/>
    <w:basedOn w:val="Normal"/>
    <w:autoRedefine/>
    <w:semiHidden/>
    <w:rsid w:val="00DA2D2A"/>
    <w:pPr>
      <w:numPr>
        <w:numId w:val="8"/>
      </w:numPr>
    </w:pPr>
    <w:rPr>
      <w:rFonts w:ascii="Arial" w:hAnsi="Arial" w:cs="Times New Roman"/>
      <w:szCs w:val="20"/>
    </w:rPr>
  </w:style>
  <w:style w:type="character" w:customStyle="1" w:styleId="CharCharChar4">
    <w:name w:val="Char Char Char4"/>
    <w:rsid w:val="00DA2D2A"/>
    <w:rPr>
      <w:rFonts w:ascii="Arial" w:hAnsi="Arial"/>
      <w:sz w:val="28"/>
      <w:lang w:val="pt-BR" w:eastAsia="pt-BR" w:bidi="ar-SA"/>
    </w:rPr>
  </w:style>
  <w:style w:type="paragraph" w:customStyle="1" w:styleId="Contrato">
    <w:name w:val="Contrato"/>
    <w:basedOn w:val="Normal"/>
    <w:rsid w:val="00DA2D2A"/>
    <w:pPr>
      <w:tabs>
        <w:tab w:val="num" w:pos="360"/>
      </w:tabs>
      <w:spacing w:after="240"/>
      <w:jc w:val="both"/>
    </w:pPr>
    <w:rPr>
      <w:rFonts w:ascii="Times New Roman" w:hAnsi="Times New Roman" w:cs="Times New Roman"/>
      <w:szCs w:val="20"/>
    </w:rPr>
  </w:style>
  <w:style w:type="character" w:styleId="Nmerodepgina">
    <w:name w:val="page number"/>
    <w:semiHidden/>
    <w:rsid w:val="00DA2D2A"/>
    <w:rPr>
      <w:rFonts w:ascii="Times New Roman" w:hAnsi="Times New Roman" w:cs="Times New Roman"/>
    </w:rPr>
  </w:style>
  <w:style w:type="character" w:customStyle="1" w:styleId="Fontepargpadro2">
    <w:name w:val="Fonte parág. padrão2"/>
    <w:semiHidden/>
    <w:rsid w:val="00DA2D2A"/>
  </w:style>
  <w:style w:type="paragraph" w:customStyle="1" w:styleId="Recuodecorpodetexto20">
    <w:name w:val="Recuo de corpo de texto2"/>
    <w:basedOn w:val="Normal"/>
    <w:rsid w:val="00DA2D2A"/>
    <w:pPr>
      <w:suppressAutoHyphens/>
      <w:autoSpaceDE w:val="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customStyle="1" w:styleId="Textodebalo2">
    <w:name w:val="Texto de balão2"/>
    <w:basedOn w:val="Normal"/>
    <w:rsid w:val="00DA2D2A"/>
    <w:pPr>
      <w:suppressAutoHyphens/>
    </w:pPr>
    <w:rPr>
      <w:rFonts w:ascii="Tahoma" w:hAnsi="Tahoma"/>
      <w:sz w:val="16"/>
      <w:szCs w:val="16"/>
      <w:lang w:eastAsia="ar-SA"/>
    </w:rPr>
  </w:style>
  <w:style w:type="paragraph" w:customStyle="1" w:styleId="Normal2">
    <w:name w:val="Normal2"/>
    <w:rsid w:val="00DA2D2A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PargrafodaLista3">
    <w:name w:val="Parágrafo da Lista3"/>
    <w:basedOn w:val="Normal"/>
    <w:rsid w:val="00DA2D2A"/>
    <w:pPr>
      <w:suppressAutoHyphens/>
      <w:ind w:left="708"/>
    </w:pPr>
    <w:rPr>
      <w:rFonts w:ascii="Times New Roman" w:hAnsi="Times New Roman" w:cs="Times New Roman"/>
      <w:lang w:eastAsia="ar-SA"/>
    </w:rPr>
  </w:style>
  <w:style w:type="character" w:customStyle="1" w:styleId="apple-converted-space">
    <w:name w:val="apple-converted-space"/>
    <w:basedOn w:val="Fontepargpadro"/>
    <w:rsid w:val="00DA2D2A"/>
  </w:style>
  <w:style w:type="character" w:styleId="CitaoHTML">
    <w:name w:val="HTML Cite"/>
    <w:uiPriority w:val="99"/>
    <w:rsid w:val="00DA2D2A"/>
    <w:rPr>
      <w:color w:val="009933"/>
    </w:rPr>
  </w:style>
  <w:style w:type="paragraph" w:customStyle="1" w:styleId="PADRAO">
    <w:name w:val="PADRAO"/>
    <w:basedOn w:val="Normal"/>
    <w:uiPriority w:val="99"/>
    <w:rsid w:val="00DA2D2A"/>
    <w:pPr>
      <w:jc w:val="both"/>
    </w:pPr>
    <w:rPr>
      <w:rFonts w:ascii="Tms Rmn" w:hAnsi="Tms Rmn" w:cs="Tms Rmn"/>
    </w:rPr>
  </w:style>
  <w:style w:type="character" w:customStyle="1" w:styleId="corpotextopequeno1">
    <w:name w:val="corpotextopequeno1"/>
    <w:uiPriority w:val="99"/>
    <w:rsid w:val="00DA2D2A"/>
    <w:rPr>
      <w:sz w:val="15"/>
      <w:szCs w:val="15"/>
    </w:rPr>
  </w:style>
  <w:style w:type="character" w:customStyle="1" w:styleId="st1">
    <w:name w:val="st1"/>
    <w:basedOn w:val="Fontepargpadro"/>
    <w:uiPriority w:val="99"/>
    <w:rsid w:val="00DA2D2A"/>
  </w:style>
  <w:style w:type="character" w:styleId="HiperlinkVisitado">
    <w:name w:val="FollowedHyperlink"/>
    <w:uiPriority w:val="99"/>
    <w:semiHidden/>
    <w:rsid w:val="00DA2D2A"/>
    <w:rPr>
      <w:rFonts w:ascii="Times New Roman" w:hAnsi="Times New Roman" w:cs="Times New Roman"/>
      <w:color w:val="800080"/>
      <w:u w:val="single"/>
    </w:rPr>
  </w:style>
  <w:style w:type="paragraph" w:customStyle="1" w:styleId="padrao0">
    <w:name w:val="padrao"/>
    <w:basedOn w:val="Normal"/>
    <w:uiPriority w:val="99"/>
    <w:rsid w:val="00DA2D2A"/>
    <w:pPr>
      <w:jc w:val="both"/>
    </w:pPr>
    <w:rPr>
      <w:rFonts w:ascii="Tms Rmn" w:eastAsia="Calibri" w:hAnsi="Tms Rmn" w:cs="Times New Roman"/>
    </w:rPr>
  </w:style>
  <w:style w:type="paragraph" w:customStyle="1" w:styleId="xl48">
    <w:name w:val="xl48"/>
    <w:basedOn w:val="Normal"/>
    <w:rsid w:val="00DA2D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b/>
      <w:bCs/>
      <w:sz w:val="12"/>
      <w:szCs w:val="12"/>
    </w:rPr>
  </w:style>
  <w:style w:type="paragraph" w:customStyle="1" w:styleId="Recuodecorpodetexto30">
    <w:name w:val="Recuo de corpo de texto3"/>
    <w:basedOn w:val="Normal"/>
    <w:rsid w:val="00DA2D2A"/>
    <w:pPr>
      <w:suppressAutoHyphens/>
      <w:autoSpaceDE w:val="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customStyle="1" w:styleId="Textodebalo3">
    <w:name w:val="Texto de balão3"/>
    <w:basedOn w:val="Normal"/>
    <w:rsid w:val="00DA2D2A"/>
    <w:pPr>
      <w:suppressAutoHyphens/>
    </w:pPr>
    <w:rPr>
      <w:rFonts w:ascii="Tahoma" w:hAnsi="Tahoma"/>
      <w:sz w:val="16"/>
      <w:szCs w:val="16"/>
      <w:lang w:eastAsia="ar-SA"/>
    </w:rPr>
  </w:style>
  <w:style w:type="paragraph" w:customStyle="1" w:styleId="PargrafodaLista4">
    <w:name w:val="Parágrafo da Lista4"/>
    <w:basedOn w:val="Normal"/>
    <w:rsid w:val="00DA2D2A"/>
    <w:pPr>
      <w:suppressAutoHyphens/>
      <w:ind w:left="708"/>
    </w:pPr>
    <w:rPr>
      <w:rFonts w:ascii="Times New Roman" w:hAnsi="Times New Roman" w:cs="Times New Roman"/>
      <w:lang w:eastAsia="ar-SA"/>
    </w:rPr>
  </w:style>
  <w:style w:type="character" w:customStyle="1" w:styleId="NormalWebChar">
    <w:name w:val="Normal (Web) Char"/>
    <w:basedOn w:val="Fontepargpadro"/>
    <w:link w:val="NormalWeb"/>
    <w:locked/>
    <w:rsid w:val="0069141B"/>
    <w:rPr>
      <w:sz w:val="24"/>
      <w:szCs w:val="24"/>
    </w:rPr>
  </w:style>
  <w:style w:type="character" w:styleId="Refdenotaderodap">
    <w:name w:val="footnote reference"/>
    <w:uiPriority w:val="99"/>
    <w:semiHidden/>
    <w:unhideWhenUsed/>
    <w:rsid w:val="00772D8A"/>
    <w:rPr>
      <w:vertAlign w:val="superscri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72D8A"/>
    <w:pPr>
      <w:suppressAutoHyphens w:val="0"/>
    </w:pPr>
    <w:rPr>
      <w:b/>
      <w:bCs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72D8A"/>
    <w:rPr>
      <w:b/>
      <w:bCs/>
      <w:lang w:eastAsia="ar-SA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772D8A"/>
    <w:rPr>
      <w:rFonts w:ascii="Times New Roman" w:hAnsi="Times New Roman" w:cs="Times New Roman"/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72D8A"/>
  </w:style>
  <w:style w:type="character" w:styleId="Refdenotadefim">
    <w:name w:val="endnote reference"/>
    <w:uiPriority w:val="99"/>
    <w:semiHidden/>
    <w:unhideWhenUsed/>
    <w:rsid w:val="00772D8A"/>
    <w:rPr>
      <w:vertAlign w:val="superscript"/>
    </w:rPr>
  </w:style>
  <w:style w:type="paragraph" w:customStyle="1" w:styleId="textoprformatado">
    <w:name w:val="textoprformatado"/>
    <w:basedOn w:val="Normal"/>
    <w:rsid w:val="00772D8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Default">
    <w:name w:val="Default"/>
    <w:rsid w:val="00772D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yle5">
    <w:name w:val="style5"/>
    <w:basedOn w:val="Fontepargpadro"/>
    <w:rsid w:val="00927611"/>
  </w:style>
  <w:style w:type="table" w:customStyle="1" w:styleId="SombreamentoClaro1">
    <w:name w:val="Sombreamento Claro1"/>
    <w:basedOn w:val="Tabelanormal"/>
    <w:uiPriority w:val="60"/>
    <w:rsid w:val="00927611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able">
    <w:name w:val="Table"/>
    <w:basedOn w:val="Normal"/>
    <w:rsid w:val="00927611"/>
    <w:pPr>
      <w:keepNext/>
      <w:spacing w:before="120" w:after="60"/>
    </w:pPr>
    <w:rPr>
      <w:rFonts w:ascii="Arial" w:hAnsi="Arial" w:cs="Times New Roman"/>
      <w:sz w:val="20"/>
      <w:lang w:val="en-US" w:eastAsia="fr-FR"/>
    </w:rPr>
  </w:style>
  <w:style w:type="table" w:customStyle="1" w:styleId="Tabelacomgrade1">
    <w:name w:val="Tabela com grade1"/>
    <w:basedOn w:val="Tabelanormal"/>
    <w:next w:val="Tabelacomgrade"/>
    <w:uiPriority w:val="99"/>
    <w:rsid w:val="009276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esternChar">
    <w:name w:val="western Char"/>
    <w:link w:val="western"/>
    <w:rsid w:val="00927611"/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Estilo1Char">
    <w:name w:val="Estilo1 Char"/>
    <w:basedOn w:val="PargrafodaListaChar"/>
    <w:rsid w:val="00927611"/>
    <w:rPr>
      <w:rFonts w:ascii="Arial" w:eastAsia="Times New Roman" w:hAnsi="Arial" w:cs="Arial"/>
      <w:sz w:val="20"/>
      <w:szCs w:val="20"/>
      <w:lang w:eastAsia="pt-BR"/>
    </w:rPr>
  </w:style>
  <w:style w:type="character" w:customStyle="1" w:styleId="Estilo2Char">
    <w:name w:val="Estilo2 Char"/>
    <w:basedOn w:val="Ttulo3Char"/>
    <w:rsid w:val="00927611"/>
    <w:rPr>
      <w:rFonts w:ascii="Arial" w:eastAsia="Times New Roman" w:hAnsi="Arial" w:cs="Arial"/>
      <w:b/>
      <w:bCs/>
      <w:color w:val="4F81BD" w:themeColor="accent1"/>
      <w:sz w:val="20"/>
      <w:szCs w:val="20"/>
      <w:lang w:eastAsia="pt-BR"/>
    </w:rPr>
  </w:style>
  <w:style w:type="paragraph" w:customStyle="1" w:styleId="Nivel2">
    <w:name w:val="Nivel 2"/>
    <w:qFormat/>
    <w:rsid w:val="00BC52FD"/>
    <w:pPr>
      <w:numPr>
        <w:ilvl w:val="1"/>
        <w:numId w:val="11"/>
      </w:numPr>
      <w:spacing w:before="120" w:after="120" w:line="276" w:lineRule="auto"/>
      <w:ind w:left="425" w:firstLine="0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BC52FD"/>
    <w:pPr>
      <w:numPr>
        <w:ilvl w:val="0"/>
      </w:numPr>
      <w:ind w:left="142" w:firstLine="0"/>
    </w:pPr>
    <w:rPr>
      <w:rFonts w:cs="Arial"/>
      <w:b/>
    </w:rPr>
  </w:style>
  <w:style w:type="paragraph" w:customStyle="1" w:styleId="Nivel3">
    <w:name w:val="Nivel 3"/>
    <w:basedOn w:val="Nivel2"/>
    <w:qFormat/>
    <w:rsid w:val="00BC52FD"/>
    <w:pPr>
      <w:numPr>
        <w:ilvl w:val="2"/>
      </w:numPr>
      <w:ind w:left="1134" w:firstLine="0"/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BC52FD"/>
    <w:pPr>
      <w:numPr>
        <w:ilvl w:val="3"/>
      </w:numPr>
    </w:pPr>
  </w:style>
  <w:style w:type="paragraph" w:customStyle="1" w:styleId="Nivel5">
    <w:name w:val="Nivel 5"/>
    <w:basedOn w:val="Nivel4"/>
    <w:qFormat/>
    <w:rsid w:val="00BC52FD"/>
    <w:pPr>
      <w:numPr>
        <w:ilvl w:val="4"/>
      </w:numPr>
      <w:tabs>
        <w:tab w:val="num" w:pos="360"/>
        <w:tab w:val="num" w:pos="5400"/>
      </w:tabs>
      <w:ind w:left="2268" w:firstLine="0"/>
    </w:pPr>
  </w:style>
  <w:style w:type="character" w:customStyle="1" w:styleId="Nivel4Char">
    <w:name w:val="Nivel 4 Char"/>
    <w:basedOn w:val="Fontepargpadro"/>
    <w:link w:val="Nivel4"/>
    <w:rsid w:val="00BC52FD"/>
    <w:rPr>
      <w:rFonts w:ascii="Ecofont_Spranq_eco_Sans" w:eastAsia="Arial Unicode MS" w:hAnsi="Ecofont_Spranq_eco_Sans" w:cs="Arial"/>
      <w:color w:val="000000"/>
    </w:rPr>
  </w:style>
  <w:style w:type="paragraph" w:customStyle="1" w:styleId="x">
    <w:name w:val="x."/>
    <w:basedOn w:val="Normal"/>
    <w:qFormat/>
    <w:rsid w:val="00F711F4"/>
    <w:pPr>
      <w:spacing w:after="240"/>
      <w:ind w:left="360" w:hanging="360"/>
      <w:jc w:val="both"/>
    </w:pPr>
    <w:rPr>
      <w:rFonts w:ascii="Times New Roman" w:hAnsi="Times New Roman" w:cs="Times New Roman"/>
      <w:b/>
    </w:rPr>
  </w:style>
  <w:style w:type="paragraph" w:customStyle="1" w:styleId="xx0">
    <w:name w:val="x.x."/>
    <w:basedOn w:val="Normal"/>
    <w:qFormat/>
    <w:rsid w:val="00F711F4"/>
    <w:pPr>
      <w:spacing w:after="240"/>
      <w:ind w:left="792" w:hanging="432"/>
      <w:jc w:val="both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50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29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2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3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EA9B0-82E2-4A55-830A-D16C717BF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</TotalTime>
  <Pages>2</Pages>
  <Words>295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James Andrade da Rocha Menezes</cp:lastModifiedBy>
  <cp:revision>3</cp:revision>
  <cp:lastPrinted>2019-06-05T18:51:00Z</cp:lastPrinted>
  <dcterms:created xsi:type="dcterms:W3CDTF">2019-05-17T12:37:00Z</dcterms:created>
  <dcterms:modified xsi:type="dcterms:W3CDTF">2019-06-05T18:53:00Z</dcterms:modified>
</cp:coreProperties>
</file>